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A8053" w14:textId="77777777" w:rsidR="00501214" w:rsidRPr="0083073F" w:rsidRDefault="00501214" w:rsidP="00501214">
      <w:pPr>
        <w:jc w:val="center"/>
        <w:rPr>
          <w:b/>
          <w:spacing w:val="20"/>
        </w:rPr>
      </w:pPr>
      <w:bookmarkStart w:id="0" w:name="bookmark3"/>
      <w:r w:rsidRPr="0083073F">
        <w:rPr>
          <w:spacing w:val="20"/>
          <w:sz w:val="22"/>
          <w:szCs w:val="22"/>
        </w:rPr>
        <w:t>МИНИСТЕРСТВО НАУКИ И ВЫСШЕГО ОБРАЗОВАНИЯ РОССИЙСКОЙ ФЕДЕРАЦИИ</w:t>
      </w:r>
    </w:p>
    <w:p w14:paraId="5799D12F" w14:textId="77777777" w:rsidR="00501214" w:rsidRPr="0083073F" w:rsidRDefault="00501214" w:rsidP="00501214">
      <w:pPr>
        <w:jc w:val="center"/>
        <w:rPr>
          <w:caps/>
          <w:spacing w:val="20"/>
          <w:sz w:val="15"/>
          <w:szCs w:val="15"/>
        </w:rPr>
      </w:pPr>
      <w:r w:rsidRPr="0083073F">
        <w:rPr>
          <w:caps/>
          <w:spacing w:val="20"/>
          <w:sz w:val="15"/>
          <w:szCs w:val="15"/>
        </w:rPr>
        <w:t>федеральное государственное АВТОНОМНОЕ образовательное учреждение высшего образования</w:t>
      </w:r>
    </w:p>
    <w:p w14:paraId="42FADA88" w14:textId="77777777" w:rsidR="00501214" w:rsidRPr="009C0151" w:rsidRDefault="00501214" w:rsidP="00501214">
      <w:pPr>
        <w:jc w:val="center"/>
        <w:rPr>
          <w:spacing w:val="50"/>
        </w:rPr>
      </w:pPr>
      <w:r w:rsidRPr="00272A37">
        <w:rPr>
          <w:spacing w:val="50"/>
        </w:rPr>
        <w:t>«Национальный исследовательский ядерный университет «МИФИ»</w:t>
      </w:r>
    </w:p>
    <w:p w14:paraId="2C9E60CF" w14:textId="77777777" w:rsidR="00501214" w:rsidRPr="007D5642" w:rsidRDefault="00501214" w:rsidP="00501214">
      <w:pPr>
        <w:jc w:val="center"/>
        <w:rPr>
          <w:rFonts w:ascii="Book Antiqua" w:hAnsi="Book Antiqua"/>
          <w:b/>
          <w:sz w:val="28"/>
          <w:szCs w:val="28"/>
        </w:rPr>
      </w:pPr>
      <w:r w:rsidRPr="007D5642">
        <w:rPr>
          <w:rFonts w:ascii="Book Antiqua" w:hAnsi="Book Antiqua"/>
          <w:b/>
          <w:sz w:val="28"/>
          <w:szCs w:val="28"/>
        </w:rPr>
        <w:t>Обнинский институт атомной энергетики</w:t>
      </w:r>
      <w:r w:rsidRPr="007D5642">
        <w:rPr>
          <w:rFonts w:ascii="Book Antiqua" w:hAnsi="Book Antiqua"/>
          <w:b/>
          <w:sz w:val="22"/>
          <w:szCs w:val="22"/>
        </w:rPr>
        <w:t xml:space="preserve"> </w:t>
      </w:r>
      <w:r w:rsidRPr="007D5642">
        <w:rPr>
          <w:rFonts w:ascii="Book Antiqua" w:hAnsi="Book Antiqua"/>
          <w:b/>
          <w:sz w:val="28"/>
          <w:szCs w:val="28"/>
        </w:rPr>
        <w:t xml:space="preserve">– </w:t>
      </w:r>
    </w:p>
    <w:p w14:paraId="52F4B107" w14:textId="77777777" w:rsidR="00501214" w:rsidRPr="007D5642" w:rsidRDefault="00501214" w:rsidP="00501214">
      <w:pPr>
        <w:jc w:val="center"/>
        <w:rPr>
          <w:rFonts w:ascii="Book Antiqua" w:hAnsi="Book Antiqua"/>
          <w:sz w:val="18"/>
          <w:szCs w:val="18"/>
        </w:rPr>
      </w:pPr>
      <w:r w:rsidRPr="007D564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0382C7E" w14:textId="77777777" w:rsidR="00501214" w:rsidRPr="00A85252" w:rsidRDefault="00501214" w:rsidP="00501214">
      <w:pPr>
        <w:jc w:val="center"/>
        <w:rPr>
          <w:caps/>
          <w:spacing w:val="16"/>
          <w:sz w:val="16"/>
          <w:szCs w:val="16"/>
        </w:rPr>
      </w:pPr>
      <w:r w:rsidRPr="007D5642">
        <w:rPr>
          <w:rFonts w:ascii="Book Antiqua" w:hAnsi="Book Antiqua"/>
          <w:b/>
          <w:sz w:val="26"/>
          <w:szCs w:val="26"/>
        </w:rPr>
        <w:t>(ИАТЭ НИЯУ МИФИ)</w:t>
      </w:r>
    </w:p>
    <w:p w14:paraId="560F942C" w14:textId="77777777" w:rsidR="00501214" w:rsidRDefault="00501214" w:rsidP="00501214">
      <w:pPr>
        <w:ind w:right="-5"/>
        <w:jc w:val="center"/>
        <w:rPr>
          <w:b/>
          <w:sz w:val="28"/>
          <w:szCs w:val="20"/>
        </w:rPr>
      </w:pPr>
    </w:p>
    <w:p w14:paraId="2EB430E1" w14:textId="77777777" w:rsidR="00491A31" w:rsidRDefault="00491A31" w:rsidP="00491A31">
      <w:pPr>
        <w:ind w:right="-5"/>
        <w:rPr>
          <w:b/>
          <w:sz w:val="28"/>
          <w:szCs w:val="20"/>
        </w:rPr>
      </w:pPr>
    </w:p>
    <w:p w14:paraId="51C3F9DC" w14:textId="77777777" w:rsidR="00491A31" w:rsidRPr="00373738" w:rsidRDefault="00491A31" w:rsidP="00491A31">
      <w:pPr>
        <w:ind w:right="-5"/>
        <w:rPr>
          <w:b/>
          <w:sz w:val="28"/>
          <w:szCs w:val="20"/>
        </w:rPr>
      </w:pPr>
    </w:p>
    <w:p w14:paraId="665549C2" w14:textId="77777777" w:rsidR="00A846EA" w:rsidRPr="001E5D38" w:rsidRDefault="00A846EA" w:rsidP="00A846EA">
      <w:pPr>
        <w:jc w:val="center"/>
        <w:rPr>
          <w:b/>
          <w:color w:val="000000"/>
          <w:sz w:val="28"/>
        </w:rPr>
      </w:pPr>
      <w:r w:rsidRPr="001E5D38">
        <w:rPr>
          <w:b/>
          <w:color w:val="000000"/>
          <w:sz w:val="28"/>
        </w:rPr>
        <w:t>ОТДЕЛЕНИЕ ЯДЕРНОЙ ФИЗИКИ И ТЕХНОЛОГИЙ</w:t>
      </w:r>
    </w:p>
    <w:p w14:paraId="70FB7356" w14:textId="77777777" w:rsidR="00501214" w:rsidRDefault="00501214" w:rsidP="00501214">
      <w:pPr>
        <w:rPr>
          <w:rFonts w:ascii="Book Antiqua" w:hAnsi="Book Antiqua"/>
          <w:b/>
        </w:rPr>
      </w:pPr>
    </w:p>
    <w:p w14:paraId="79849E9A" w14:textId="77777777" w:rsidR="00501214" w:rsidRPr="00032064" w:rsidRDefault="00501214" w:rsidP="00501214">
      <w:pPr>
        <w:rPr>
          <w:rFonts w:ascii="Book Antiqua" w:hAnsi="Book Antiqua"/>
          <w:b/>
        </w:rPr>
      </w:pPr>
    </w:p>
    <w:p w14:paraId="6FC57D97" w14:textId="77777777" w:rsidR="004D0706" w:rsidRPr="00A43BAE" w:rsidRDefault="004D0706" w:rsidP="004D0706">
      <w:pPr>
        <w:ind w:firstLine="5103"/>
        <w:rPr>
          <w:sz w:val="28"/>
          <w:szCs w:val="28"/>
        </w:rPr>
      </w:pPr>
      <w:r>
        <w:rPr>
          <w:sz w:val="28"/>
          <w:szCs w:val="28"/>
        </w:rPr>
        <w:t>Одобр</w:t>
      </w:r>
      <w:r w:rsidRPr="00A43BAE">
        <w:rPr>
          <w:sz w:val="28"/>
          <w:szCs w:val="28"/>
        </w:rPr>
        <w:t>ено на заседании</w:t>
      </w:r>
    </w:p>
    <w:p w14:paraId="06700F9B" w14:textId="77777777" w:rsidR="004D0706" w:rsidRPr="00A43BAE" w:rsidRDefault="004D0706" w:rsidP="004D0706">
      <w:pPr>
        <w:ind w:firstLine="5103"/>
        <w:rPr>
          <w:sz w:val="28"/>
          <w:szCs w:val="28"/>
        </w:rPr>
      </w:pPr>
      <w:r>
        <w:rPr>
          <w:sz w:val="28"/>
          <w:szCs w:val="28"/>
        </w:rPr>
        <w:t xml:space="preserve">Ученого совета </w:t>
      </w:r>
      <w:r w:rsidRPr="00A43BAE">
        <w:rPr>
          <w:sz w:val="28"/>
          <w:szCs w:val="28"/>
        </w:rPr>
        <w:t>ИАТЭ НИЯУ МИФИ</w:t>
      </w:r>
    </w:p>
    <w:p w14:paraId="141369A1" w14:textId="77777777" w:rsidR="004D0706" w:rsidRDefault="004D0706" w:rsidP="004D0706">
      <w:pPr>
        <w:ind w:firstLine="5103"/>
      </w:pPr>
      <w:r w:rsidRPr="00A43BAE">
        <w:rPr>
          <w:sz w:val="28"/>
          <w:szCs w:val="28"/>
        </w:rPr>
        <w:t xml:space="preserve">Протокол от </w:t>
      </w:r>
      <w:r>
        <w:rPr>
          <w:sz w:val="28"/>
          <w:szCs w:val="28"/>
        </w:rPr>
        <w:t>24</w:t>
      </w:r>
      <w:r w:rsidRPr="00A43BAE">
        <w:rPr>
          <w:sz w:val="28"/>
          <w:szCs w:val="28"/>
        </w:rPr>
        <w:t>.0</w:t>
      </w:r>
      <w:r>
        <w:rPr>
          <w:sz w:val="28"/>
          <w:szCs w:val="28"/>
        </w:rPr>
        <w:t>4</w:t>
      </w:r>
      <w:r w:rsidRPr="00A43BAE">
        <w:rPr>
          <w:sz w:val="28"/>
          <w:szCs w:val="28"/>
        </w:rPr>
        <w:t>.202</w:t>
      </w:r>
      <w:r>
        <w:rPr>
          <w:sz w:val="28"/>
          <w:szCs w:val="28"/>
        </w:rPr>
        <w:t>3</w:t>
      </w:r>
      <w:r w:rsidRPr="00A43BAE">
        <w:rPr>
          <w:sz w:val="28"/>
          <w:szCs w:val="28"/>
        </w:rPr>
        <w:t xml:space="preserve"> № </w:t>
      </w:r>
      <w:r>
        <w:rPr>
          <w:sz w:val="28"/>
          <w:szCs w:val="28"/>
        </w:rPr>
        <w:t>23.4</w:t>
      </w:r>
    </w:p>
    <w:p w14:paraId="47C8016E" w14:textId="77777777" w:rsidR="00501214" w:rsidRDefault="00501214" w:rsidP="00501214">
      <w:pPr>
        <w:jc w:val="right"/>
      </w:pPr>
    </w:p>
    <w:p w14:paraId="5EEBBEC9" w14:textId="77777777" w:rsidR="004D0706" w:rsidRDefault="004D0706" w:rsidP="00501214">
      <w:pPr>
        <w:jc w:val="right"/>
      </w:pPr>
    </w:p>
    <w:p w14:paraId="15031F75" w14:textId="77777777" w:rsidR="00A47572" w:rsidRDefault="00A47572" w:rsidP="00501214">
      <w:pPr>
        <w:jc w:val="right"/>
      </w:pPr>
    </w:p>
    <w:p w14:paraId="33DA7757" w14:textId="77777777" w:rsidR="00501214" w:rsidRDefault="00501214" w:rsidP="00501214">
      <w:pPr>
        <w:jc w:val="right"/>
      </w:pPr>
    </w:p>
    <w:p w14:paraId="5F21020C" w14:textId="77777777" w:rsidR="00501214" w:rsidRDefault="00772AE8" w:rsidP="00772AE8">
      <w:pPr>
        <w:widowControl/>
        <w:autoSpaceDE/>
        <w:autoSpaceDN/>
        <w:adjustRightInd/>
        <w:jc w:val="center"/>
      </w:pPr>
      <w:r w:rsidRPr="00B16EDC">
        <w:rPr>
          <w:b/>
          <w:bCs/>
          <w:color w:val="000000"/>
          <w:sz w:val="28"/>
          <w:szCs w:val="28"/>
        </w:rPr>
        <w:t>МЕТОДИЧЕСКИЕ УКАЗАНИЯ ДЛЯ ОБУЧАЮЩИХСЯ ПО ОСВОЕНИЮ ДИСЦИПЛИНЫ</w:t>
      </w:r>
    </w:p>
    <w:p w14:paraId="10585E1B" w14:textId="77777777" w:rsidR="00501214" w:rsidRDefault="00501214" w:rsidP="00501214">
      <w:pPr>
        <w:jc w:val="right"/>
      </w:pPr>
    </w:p>
    <w:p w14:paraId="291ED9D2" w14:textId="77777777" w:rsidR="00501214" w:rsidRDefault="00501214" w:rsidP="00501214">
      <w:pPr>
        <w:jc w:val="right"/>
      </w:pPr>
    </w:p>
    <w:tbl>
      <w:tblPr>
        <w:tblW w:w="0" w:type="auto"/>
        <w:tblLook w:val="04A0" w:firstRow="1" w:lastRow="0" w:firstColumn="1" w:lastColumn="0" w:noHBand="0" w:noVBand="1"/>
      </w:tblPr>
      <w:tblGrid>
        <w:gridCol w:w="9920"/>
      </w:tblGrid>
      <w:tr w:rsidR="00491A31" w:rsidRPr="0052194D" w14:paraId="04BF2EEC" w14:textId="77777777" w:rsidTr="00491A31">
        <w:tc>
          <w:tcPr>
            <w:tcW w:w="9920" w:type="dxa"/>
            <w:tcBorders>
              <w:bottom w:val="single" w:sz="4" w:space="0" w:color="auto"/>
            </w:tcBorders>
          </w:tcPr>
          <w:p w14:paraId="1F9726FB" w14:textId="77777777" w:rsidR="00491A31" w:rsidRPr="00A846EA" w:rsidRDefault="00A846EA" w:rsidP="00955E35">
            <w:pPr>
              <w:jc w:val="center"/>
              <w:rPr>
                <w:b/>
                <w:caps/>
                <w:sz w:val="28"/>
                <w:szCs w:val="28"/>
              </w:rPr>
            </w:pPr>
            <w:r w:rsidRPr="00A846EA">
              <w:rPr>
                <w:b/>
                <w:sz w:val="28"/>
                <w:szCs w:val="28"/>
              </w:rPr>
              <w:t>МЕТРОЛОГИЯ, СТАНДАРТИЗАЦИЯ И СЕРТИФИКАЦИЯ</w:t>
            </w:r>
          </w:p>
        </w:tc>
      </w:tr>
      <w:tr w:rsidR="00491A31" w14:paraId="504D26D7" w14:textId="77777777" w:rsidTr="00491A31">
        <w:tc>
          <w:tcPr>
            <w:tcW w:w="9920" w:type="dxa"/>
            <w:tcBorders>
              <w:top w:val="single" w:sz="4" w:space="0" w:color="auto"/>
            </w:tcBorders>
          </w:tcPr>
          <w:p w14:paraId="3577CF01" w14:textId="77777777" w:rsidR="00491A31" w:rsidRPr="000E1643" w:rsidRDefault="00491A31" w:rsidP="00491A31">
            <w:pPr>
              <w:jc w:val="center"/>
              <w:rPr>
                <w:i/>
                <w:sz w:val="20"/>
                <w:szCs w:val="20"/>
              </w:rPr>
            </w:pPr>
            <w:r w:rsidRPr="000E1643">
              <w:rPr>
                <w:i/>
                <w:sz w:val="20"/>
                <w:szCs w:val="20"/>
              </w:rPr>
              <w:t>название дисциплины</w:t>
            </w:r>
          </w:p>
        </w:tc>
      </w:tr>
      <w:tr w:rsidR="00491A31" w14:paraId="05A8E4BF" w14:textId="77777777" w:rsidTr="00491A31">
        <w:tc>
          <w:tcPr>
            <w:tcW w:w="9920" w:type="dxa"/>
          </w:tcPr>
          <w:p w14:paraId="3AD7D8E7" w14:textId="77777777" w:rsidR="00491A31" w:rsidRDefault="00491A31" w:rsidP="00491A31"/>
        </w:tc>
      </w:tr>
      <w:tr w:rsidR="00491A31" w:rsidRPr="00EC667B" w14:paraId="59CA3844" w14:textId="77777777" w:rsidTr="00491A31">
        <w:tc>
          <w:tcPr>
            <w:tcW w:w="9920" w:type="dxa"/>
          </w:tcPr>
          <w:p w14:paraId="3B5C2A29" w14:textId="77777777" w:rsidR="00491A31" w:rsidRPr="00EC667B" w:rsidRDefault="00491A31" w:rsidP="00491A31">
            <w:pPr>
              <w:jc w:val="center"/>
              <w:rPr>
                <w:sz w:val="28"/>
                <w:szCs w:val="28"/>
              </w:rPr>
            </w:pPr>
            <w:r w:rsidRPr="00EC667B">
              <w:rPr>
                <w:sz w:val="28"/>
                <w:szCs w:val="28"/>
              </w:rPr>
              <w:t xml:space="preserve">для направления подготовки </w:t>
            </w:r>
          </w:p>
        </w:tc>
      </w:tr>
      <w:tr w:rsidR="00491A31" w:rsidRPr="00EC667B" w14:paraId="729B6ED6" w14:textId="77777777" w:rsidTr="00491A31">
        <w:tc>
          <w:tcPr>
            <w:tcW w:w="9920" w:type="dxa"/>
          </w:tcPr>
          <w:p w14:paraId="3DDD6C95" w14:textId="77777777" w:rsidR="00491A31" w:rsidRPr="00EC667B" w:rsidRDefault="00491A31" w:rsidP="00491A31">
            <w:pPr>
              <w:rPr>
                <w:sz w:val="28"/>
                <w:szCs w:val="28"/>
              </w:rPr>
            </w:pPr>
          </w:p>
        </w:tc>
      </w:tr>
      <w:tr w:rsidR="00491A31" w:rsidRPr="00EC667B" w14:paraId="76FFBB8F" w14:textId="77777777" w:rsidTr="00491A31">
        <w:tc>
          <w:tcPr>
            <w:tcW w:w="9920" w:type="dxa"/>
            <w:tcBorders>
              <w:bottom w:val="single" w:sz="4" w:space="0" w:color="auto"/>
            </w:tcBorders>
          </w:tcPr>
          <w:p w14:paraId="4FF7F85C" w14:textId="081A7313" w:rsidR="00491A31" w:rsidRPr="00EC667B" w:rsidRDefault="00BE4F3D" w:rsidP="00BE4F3D">
            <w:pPr>
              <w:jc w:val="center"/>
              <w:rPr>
                <w:sz w:val="28"/>
                <w:szCs w:val="28"/>
              </w:rPr>
            </w:pPr>
            <w:r>
              <w:rPr>
                <w:b/>
                <w:sz w:val="28"/>
                <w:szCs w:val="28"/>
              </w:rPr>
              <w:t>0</w:t>
            </w:r>
            <w:r w:rsidR="00607CE6">
              <w:rPr>
                <w:b/>
                <w:sz w:val="28"/>
                <w:szCs w:val="28"/>
              </w:rPr>
              <w:t>4</w:t>
            </w:r>
            <w:r w:rsidR="00491A31" w:rsidRPr="00EC667B">
              <w:rPr>
                <w:b/>
                <w:sz w:val="28"/>
                <w:szCs w:val="28"/>
              </w:rPr>
              <w:t>.03.0</w:t>
            </w:r>
            <w:r w:rsidR="00607CE6">
              <w:rPr>
                <w:b/>
                <w:sz w:val="28"/>
                <w:szCs w:val="28"/>
              </w:rPr>
              <w:t>1 Химия</w:t>
            </w:r>
          </w:p>
        </w:tc>
      </w:tr>
      <w:tr w:rsidR="00491A31" w:rsidRPr="00EC667B" w14:paraId="50F5B331" w14:textId="77777777" w:rsidTr="00491A31">
        <w:tc>
          <w:tcPr>
            <w:tcW w:w="9920" w:type="dxa"/>
            <w:tcBorders>
              <w:top w:val="single" w:sz="4" w:space="0" w:color="auto"/>
            </w:tcBorders>
          </w:tcPr>
          <w:p w14:paraId="4BCB4A7E" w14:textId="77777777" w:rsidR="00491A31" w:rsidRPr="00EC667B" w:rsidRDefault="00491A31" w:rsidP="00491A31">
            <w:pPr>
              <w:jc w:val="center"/>
              <w:rPr>
                <w:i/>
                <w:sz w:val="20"/>
                <w:szCs w:val="20"/>
              </w:rPr>
            </w:pPr>
          </w:p>
        </w:tc>
      </w:tr>
      <w:tr w:rsidR="00491A31" w:rsidRPr="00EC667B" w14:paraId="746456A7" w14:textId="77777777" w:rsidTr="00491A31">
        <w:tc>
          <w:tcPr>
            <w:tcW w:w="9920" w:type="dxa"/>
          </w:tcPr>
          <w:p w14:paraId="7CE83C75" w14:textId="77777777" w:rsidR="00491A31" w:rsidRPr="00EC667B" w:rsidRDefault="00491A31" w:rsidP="00491A31">
            <w:pPr>
              <w:jc w:val="center"/>
              <w:rPr>
                <w:i/>
              </w:rPr>
            </w:pPr>
          </w:p>
        </w:tc>
      </w:tr>
      <w:tr w:rsidR="00491A31" w:rsidRPr="00EC667B" w14:paraId="3A595117" w14:textId="77777777" w:rsidTr="00491A31">
        <w:tc>
          <w:tcPr>
            <w:tcW w:w="9920" w:type="dxa"/>
          </w:tcPr>
          <w:p w14:paraId="485D3223" w14:textId="77777777" w:rsidR="00491A31" w:rsidRPr="00EC667B" w:rsidRDefault="00491A31" w:rsidP="00491A31">
            <w:pPr>
              <w:jc w:val="center"/>
              <w:rPr>
                <w:i/>
                <w:sz w:val="28"/>
                <w:szCs w:val="28"/>
              </w:rPr>
            </w:pPr>
          </w:p>
        </w:tc>
      </w:tr>
      <w:tr w:rsidR="00491A31" w:rsidRPr="00EC667B" w14:paraId="38C93FB6" w14:textId="77777777" w:rsidTr="00491A31">
        <w:tc>
          <w:tcPr>
            <w:tcW w:w="9920" w:type="dxa"/>
          </w:tcPr>
          <w:p w14:paraId="0F88BA2C" w14:textId="77777777" w:rsidR="00491A31" w:rsidRPr="00EC667B" w:rsidRDefault="00491A31" w:rsidP="00491A31">
            <w:pPr>
              <w:jc w:val="center"/>
              <w:rPr>
                <w:sz w:val="28"/>
                <w:szCs w:val="28"/>
              </w:rPr>
            </w:pPr>
            <w:r w:rsidRPr="00EC667B">
              <w:rPr>
                <w:sz w:val="28"/>
                <w:szCs w:val="28"/>
              </w:rPr>
              <w:t>образовательная программа</w:t>
            </w:r>
          </w:p>
          <w:p w14:paraId="0B5AE329" w14:textId="77777777" w:rsidR="00491A31" w:rsidRPr="00EC667B" w:rsidRDefault="00491A31" w:rsidP="00491A31">
            <w:pPr>
              <w:jc w:val="center"/>
              <w:rPr>
                <w:sz w:val="28"/>
                <w:szCs w:val="28"/>
              </w:rPr>
            </w:pPr>
          </w:p>
        </w:tc>
      </w:tr>
      <w:tr w:rsidR="00491A31" w:rsidRPr="00EC667B" w14:paraId="16E18E51" w14:textId="77777777" w:rsidTr="00491A31">
        <w:tc>
          <w:tcPr>
            <w:tcW w:w="9920" w:type="dxa"/>
            <w:tcBorders>
              <w:bottom w:val="single" w:sz="4" w:space="0" w:color="auto"/>
            </w:tcBorders>
          </w:tcPr>
          <w:p w14:paraId="1B9DFC37" w14:textId="39F23EF0" w:rsidR="00491A31" w:rsidRPr="00EC667B" w:rsidRDefault="00607CE6" w:rsidP="00491A31">
            <w:pPr>
              <w:jc w:val="center"/>
              <w:rPr>
                <w:sz w:val="28"/>
                <w:szCs w:val="28"/>
              </w:rPr>
            </w:pPr>
            <w:r>
              <w:rPr>
                <w:b/>
                <w:sz w:val="28"/>
                <w:szCs w:val="28"/>
              </w:rPr>
              <w:t>Аналитическая химия</w:t>
            </w:r>
          </w:p>
        </w:tc>
      </w:tr>
      <w:tr w:rsidR="00491A31" w:rsidRPr="00EC667B" w14:paraId="15AD8024" w14:textId="77777777" w:rsidTr="00491A31">
        <w:tc>
          <w:tcPr>
            <w:tcW w:w="9920" w:type="dxa"/>
            <w:tcBorders>
              <w:top w:val="single" w:sz="4" w:space="0" w:color="auto"/>
            </w:tcBorders>
          </w:tcPr>
          <w:p w14:paraId="661D8613" w14:textId="77777777" w:rsidR="00491A31" w:rsidRPr="00EC667B" w:rsidRDefault="00491A31" w:rsidP="00491A31">
            <w:pPr>
              <w:jc w:val="center"/>
              <w:rPr>
                <w:i/>
              </w:rPr>
            </w:pPr>
          </w:p>
        </w:tc>
      </w:tr>
      <w:tr w:rsidR="00491A31" w:rsidRPr="00EC667B" w14:paraId="3C63183E" w14:textId="77777777" w:rsidTr="00491A31">
        <w:tc>
          <w:tcPr>
            <w:tcW w:w="9920" w:type="dxa"/>
          </w:tcPr>
          <w:p w14:paraId="3C199482" w14:textId="77777777" w:rsidR="00491A31" w:rsidRPr="00EC667B" w:rsidRDefault="00491A31" w:rsidP="00491A31">
            <w:pPr>
              <w:jc w:val="center"/>
              <w:rPr>
                <w:i/>
                <w:sz w:val="28"/>
                <w:szCs w:val="28"/>
              </w:rPr>
            </w:pPr>
          </w:p>
        </w:tc>
      </w:tr>
      <w:tr w:rsidR="00491A31" w:rsidRPr="00EC667B" w14:paraId="206CE0C0" w14:textId="77777777" w:rsidTr="00491A31">
        <w:tc>
          <w:tcPr>
            <w:tcW w:w="9920" w:type="dxa"/>
          </w:tcPr>
          <w:p w14:paraId="40A5D445" w14:textId="77777777" w:rsidR="00491A31" w:rsidRPr="00EC667B" w:rsidRDefault="00491A31" w:rsidP="00491A31">
            <w:pPr>
              <w:jc w:val="center"/>
              <w:rPr>
                <w:sz w:val="28"/>
                <w:szCs w:val="28"/>
              </w:rPr>
            </w:pPr>
            <w:r w:rsidRPr="00EC667B">
              <w:rPr>
                <w:sz w:val="28"/>
                <w:szCs w:val="28"/>
              </w:rPr>
              <w:t>Форма обучения: очная</w:t>
            </w:r>
          </w:p>
          <w:p w14:paraId="34CD3B6D" w14:textId="77777777" w:rsidR="00491A31" w:rsidRDefault="00491A31" w:rsidP="00491A31">
            <w:pPr>
              <w:jc w:val="center"/>
              <w:rPr>
                <w:sz w:val="28"/>
                <w:szCs w:val="28"/>
              </w:rPr>
            </w:pPr>
          </w:p>
          <w:p w14:paraId="406D8EB4" w14:textId="77777777" w:rsidR="00491A31" w:rsidRDefault="00491A31" w:rsidP="00491A31">
            <w:pPr>
              <w:jc w:val="center"/>
              <w:rPr>
                <w:sz w:val="28"/>
                <w:szCs w:val="28"/>
              </w:rPr>
            </w:pPr>
          </w:p>
          <w:p w14:paraId="46085B85" w14:textId="77777777" w:rsidR="00491A31" w:rsidRDefault="00491A31" w:rsidP="00491A31">
            <w:pPr>
              <w:jc w:val="center"/>
              <w:rPr>
                <w:sz w:val="28"/>
                <w:szCs w:val="28"/>
              </w:rPr>
            </w:pPr>
          </w:p>
          <w:p w14:paraId="49ABC5C6" w14:textId="77777777" w:rsidR="00491A31" w:rsidRDefault="00491A31" w:rsidP="00491A31">
            <w:pPr>
              <w:jc w:val="center"/>
              <w:rPr>
                <w:sz w:val="28"/>
                <w:szCs w:val="28"/>
              </w:rPr>
            </w:pPr>
          </w:p>
          <w:p w14:paraId="5DCF0935" w14:textId="77777777" w:rsidR="00491A31" w:rsidRDefault="00491A31" w:rsidP="00491A31">
            <w:pPr>
              <w:jc w:val="center"/>
              <w:rPr>
                <w:sz w:val="28"/>
                <w:szCs w:val="28"/>
              </w:rPr>
            </w:pPr>
          </w:p>
          <w:p w14:paraId="6AA10CA5" w14:textId="77777777" w:rsidR="00491A31" w:rsidRDefault="00491A31" w:rsidP="00491A31">
            <w:pPr>
              <w:jc w:val="center"/>
              <w:rPr>
                <w:sz w:val="28"/>
                <w:szCs w:val="28"/>
              </w:rPr>
            </w:pPr>
          </w:p>
          <w:p w14:paraId="3F6F0057" w14:textId="77777777" w:rsidR="00491A31" w:rsidRPr="00EC667B" w:rsidRDefault="00491A31" w:rsidP="00491A31">
            <w:pPr>
              <w:jc w:val="center"/>
              <w:rPr>
                <w:sz w:val="28"/>
                <w:szCs w:val="28"/>
              </w:rPr>
            </w:pPr>
          </w:p>
        </w:tc>
      </w:tr>
    </w:tbl>
    <w:p w14:paraId="0BF6E2BF" w14:textId="77777777" w:rsidR="00501214" w:rsidRPr="00D33FC8" w:rsidRDefault="00BE4F3D" w:rsidP="00501214">
      <w:pPr>
        <w:jc w:val="center"/>
        <w:rPr>
          <w:b/>
          <w:sz w:val="28"/>
          <w:szCs w:val="28"/>
        </w:rPr>
      </w:pPr>
      <w:r>
        <w:rPr>
          <w:b/>
          <w:sz w:val="28"/>
          <w:szCs w:val="28"/>
        </w:rPr>
        <w:t>г. Обнинск 202</w:t>
      </w:r>
      <w:r w:rsidR="004D0706">
        <w:rPr>
          <w:b/>
          <w:sz w:val="28"/>
          <w:szCs w:val="28"/>
        </w:rPr>
        <w:t>3</w:t>
      </w:r>
      <w:r w:rsidR="00501214" w:rsidRPr="0052194D">
        <w:rPr>
          <w:b/>
          <w:sz w:val="28"/>
          <w:szCs w:val="28"/>
        </w:rPr>
        <w:t xml:space="preserve"> г.</w:t>
      </w:r>
    </w:p>
    <w:p w14:paraId="19656752" w14:textId="77777777" w:rsidR="00501214" w:rsidRDefault="00501214" w:rsidP="006A7D12">
      <w:pPr>
        <w:pStyle w:val="Style24"/>
        <w:widowControl/>
        <w:spacing w:after="120" w:line="240" w:lineRule="auto"/>
        <w:ind w:firstLine="0"/>
        <w:rPr>
          <w:rStyle w:val="FontStyle140"/>
          <w:iCs/>
          <w:sz w:val="24"/>
          <w:szCs w:val="24"/>
        </w:rPr>
      </w:pPr>
    </w:p>
    <w:p w14:paraId="62397586" w14:textId="77777777" w:rsidR="00491A31" w:rsidRDefault="00491A31" w:rsidP="006A7D12">
      <w:pPr>
        <w:pStyle w:val="Style24"/>
        <w:widowControl/>
        <w:spacing w:after="120" w:line="240" w:lineRule="auto"/>
        <w:ind w:firstLine="0"/>
        <w:rPr>
          <w:rStyle w:val="FontStyle140"/>
          <w:iCs/>
          <w:sz w:val="24"/>
          <w:szCs w:val="24"/>
        </w:rPr>
      </w:pPr>
    </w:p>
    <w:bookmarkEnd w:id="0"/>
    <w:p w14:paraId="515E937C" w14:textId="77777777" w:rsidR="005C41F1" w:rsidRDefault="005C41F1" w:rsidP="00CB4EF7">
      <w:pPr>
        <w:widowControl/>
        <w:autoSpaceDE/>
        <w:autoSpaceDN/>
        <w:adjustRightInd/>
        <w:rPr>
          <w:rStyle w:val="FontStyle137"/>
          <w:sz w:val="24"/>
          <w:szCs w:val="24"/>
        </w:rPr>
      </w:pPr>
    </w:p>
    <w:p w14:paraId="344CD4EA" w14:textId="77777777" w:rsidR="00A846EA" w:rsidRDefault="00A846EA" w:rsidP="00A846EA">
      <w:pPr>
        <w:jc w:val="both"/>
      </w:pPr>
    </w:p>
    <w:p w14:paraId="0290D8D2" w14:textId="77777777" w:rsidR="00A846EA" w:rsidRPr="00BB25A4" w:rsidRDefault="00A846EA" w:rsidP="00A846EA">
      <w:pPr>
        <w:jc w:val="both"/>
      </w:pPr>
      <w:r w:rsidRPr="00BB25A4">
        <w:t xml:space="preserve">При изучении курса «Основы метрологии, стандартизации и сертификации» следует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09DAB288" w14:textId="77777777" w:rsidR="00A846EA" w:rsidRPr="00BB25A4" w:rsidRDefault="00A846EA" w:rsidP="00A846EA">
      <w:pPr>
        <w:ind w:left="360" w:hanging="360"/>
        <w:jc w:val="both"/>
      </w:pPr>
      <w:r w:rsidRPr="00BB25A4">
        <w:t>Программа предусматривает:</w:t>
      </w:r>
    </w:p>
    <w:p w14:paraId="25FFAE67" w14:textId="77777777" w:rsidR="00A846EA" w:rsidRPr="00BB25A4" w:rsidRDefault="00A846EA" w:rsidP="00A846EA">
      <w:pPr>
        <w:ind w:left="360" w:hanging="360"/>
        <w:jc w:val="both"/>
      </w:pPr>
    </w:p>
    <w:p w14:paraId="5CD26938" w14:textId="77777777" w:rsidR="00A846EA" w:rsidRPr="00BB25A4" w:rsidRDefault="00A846EA" w:rsidP="00A846EA">
      <w:pPr>
        <w:ind w:left="360" w:hanging="360"/>
        <w:jc w:val="both"/>
      </w:pPr>
      <w:r w:rsidRPr="00BB25A4">
        <w:rPr>
          <w:b/>
        </w:rPr>
        <w:t>Лекции:</w:t>
      </w:r>
      <w:r w:rsidRPr="00BB25A4">
        <w:t xml:space="preserve"> </w:t>
      </w:r>
    </w:p>
    <w:p w14:paraId="0F1B62B3" w14:textId="77777777" w:rsidR="00A846EA" w:rsidRPr="00BB25A4" w:rsidRDefault="00A846EA" w:rsidP="00A846EA">
      <w:pPr>
        <w:widowControl/>
        <w:autoSpaceDE/>
        <w:autoSpaceDN/>
        <w:adjustRightInd/>
        <w:ind w:left="720"/>
        <w:jc w:val="both"/>
      </w:pPr>
      <w:r w:rsidRPr="00BB25A4">
        <w:rPr>
          <w:b/>
        </w:rPr>
        <w:t>Организация деятельности студента</w:t>
      </w:r>
      <w:r w:rsidRPr="00BB25A4">
        <w:t>:</w:t>
      </w:r>
    </w:p>
    <w:p w14:paraId="28A624A0" w14:textId="77777777" w:rsidR="00A846EA" w:rsidRPr="00BB25A4" w:rsidRDefault="00A846EA" w:rsidP="00A846EA">
      <w:pPr>
        <w:widowControl/>
        <w:numPr>
          <w:ilvl w:val="0"/>
          <w:numId w:val="12"/>
        </w:numPr>
        <w:autoSpaceDE/>
        <w:autoSpaceDN/>
        <w:adjustRightInd/>
        <w:jc w:val="both"/>
      </w:pPr>
      <w:r w:rsidRPr="00BB25A4">
        <w:t xml:space="preserve">По темам всех лекций имеются презентации. </w:t>
      </w:r>
    </w:p>
    <w:p w14:paraId="08D7DF6D" w14:textId="77777777" w:rsidR="00A846EA" w:rsidRPr="00BB25A4" w:rsidRDefault="00A846EA" w:rsidP="00A846EA">
      <w:pPr>
        <w:widowControl/>
        <w:numPr>
          <w:ilvl w:val="0"/>
          <w:numId w:val="12"/>
        </w:numPr>
        <w:autoSpaceDE/>
        <w:autoSpaceDN/>
        <w:adjustRightInd/>
        <w:jc w:val="both"/>
      </w:pPr>
      <w:r w:rsidRPr="00BB25A4">
        <w:t>Отдельно старосте группы выдается список рекомендуемой литературы, имеющейся в библиотеке ИАТЭ, для изучения тем по курсу.</w:t>
      </w:r>
    </w:p>
    <w:p w14:paraId="5CA30F25" w14:textId="77777777" w:rsidR="00A846EA" w:rsidRPr="00BB25A4" w:rsidRDefault="00A846EA" w:rsidP="00A846EA">
      <w:pPr>
        <w:widowControl/>
        <w:ind w:firstLine="567"/>
        <w:jc w:val="both"/>
      </w:pPr>
      <w:r w:rsidRPr="00BB25A4">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7688E145" w14:textId="77777777" w:rsidR="00A846EA" w:rsidRPr="00BB25A4" w:rsidRDefault="00A846EA" w:rsidP="00A846EA">
      <w:pPr>
        <w:jc w:val="both"/>
      </w:pPr>
    </w:p>
    <w:p w14:paraId="7C37044E" w14:textId="4A1F7E36" w:rsidR="00A846EA" w:rsidRPr="00BB25A4" w:rsidRDefault="00607CE6" w:rsidP="00A846EA">
      <w:pPr>
        <w:jc w:val="both"/>
      </w:pPr>
      <w:r>
        <w:rPr>
          <w:b/>
        </w:rPr>
        <w:t xml:space="preserve">Лабораторные </w:t>
      </w:r>
      <w:r w:rsidR="00A846EA" w:rsidRPr="00BB25A4">
        <w:rPr>
          <w:b/>
        </w:rPr>
        <w:t xml:space="preserve">занятия: </w:t>
      </w:r>
    </w:p>
    <w:p w14:paraId="65AD286F" w14:textId="1C558CA3" w:rsidR="00A846EA" w:rsidRPr="00BB25A4" w:rsidRDefault="00607CE6" w:rsidP="00A846EA">
      <w:pPr>
        <w:pStyle w:val="Default"/>
        <w:ind w:firstLine="567"/>
        <w:jc w:val="both"/>
      </w:pPr>
      <w:r>
        <w:t xml:space="preserve">Лабораторные </w:t>
      </w:r>
      <w:r w:rsidR="00A846EA" w:rsidRPr="00BB25A4">
        <w:t xml:space="preserve">занятия призваны научить студентов разбираться в проблемных вопросах метрологии, стандартизации и сертификации, ориентироваться в специальной литературе, самостоятельно работать с литературными и электронными источниками, научиться осуществлять поиск </w:t>
      </w:r>
      <w:r w:rsidRPr="00BB25A4">
        <w:t>нужной информации</w:t>
      </w:r>
      <w:r w:rsidR="00A846EA" w:rsidRPr="00BB25A4">
        <w:t xml:space="preserve">, уяснять и уметь оценивать различные точки зрения. </w:t>
      </w:r>
    </w:p>
    <w:p w14:paraId="3EF50D28" w14:textId="25F0D244" w:rsidR="00A846EA" w:rsidRPr="00BB25A4" w:rsidRDefault="00A846EA" w:rsidP="00A846EA">
      <w:pPr>
        <w:pStyle w:val="Default"/>
        <w:ind w:firstLine="567"/>
        <w:jc w:val="both"/>
      </w:pPr>
      <w:r w:rsidRPr="00BB25A4">
        <w:t xml:space="preserve">Целью </w:t>
      </w:r>
      <w:r w:rsidR="00607CE6">
        <w:t xml:space="preserve">лабораторных </w:t>
      </w:r>
      <w:r w:rsidRPr="00BB25A4">
        <w:t xml:space="preserve">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5A068169" w14:textId="77777777" w:rsidR="00A846EA" w:rsidRPr="00BB25A4" w:rsidRDefault="00A846EA" w:rsidP="00A846EA">
      <w:pPr>
        <w:pStyle w:val="Default"/>
      </w:pPr>
      <w:r w:rsidRPr="00BB25A4">
        <w:t xml:space="preserve">Основные задачи: </w:t>
      </w:r>
    </w:p>
    <w:p w14:paraId="469F76BB" w14:textId="77777777" w:rsidR="00A846EA" w:rsidRPr="00BB25A4" w:rsidRDefault="00A846EA" w:rsidP="00A846EA">
      <w:pPr>
        <w:pStyle w:val="Default"/>
        <w:jc w:val="both"/>
      </w:pPr>
      <w:r w:rsidRPr="00BB25A4">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6E9AB8C0" w14:textId="77777777" w:rsidR="00A846EA" w:rsidRPr="00BB25A4" w:rsidRDefault="00A846EA" w:rsidP="00A846EA">
      <w:pPr>
        <w:jc w:val="both"/>
        <w:rPr>
          <w:b/>
        </w:rPr>
      </w:pPr>
    </w:p>
    <w:p w14:paraId="40AE8F44" w14:textId="77777777" w:rsidR="00A846EA" w:rsidRPr="00BB25A4" w:rsidRDefault="00A846EA" w:rsidP="00A846EA">
      <w:pPr>
        <w:jc w:val="both"/>
      </w:pPr>
      <w:r w:rsidRPr="00BB25A4">
        <w:rPr>
          <w:b/>
        </w:rPr>
        <w:t>Организация деятельности студента</w:t>
      </w:r>
      <w:r w:rsidRPr="00BB25A4">
        <w:t>:</w:t>
      </w:r>
    </w:p>
    <w:p w14:paraId="03BB04BD" w14:textId="77777777" w:rsidR="00A846EA" w:rsidRPr="00BB25A4" w:rsidRDefault="00A846EA" w:rsidP="00A846EA">
      <w:pPr>
        <w:jc w:val="both"/>
      </w:pPr>
      <w:r w:rsidRPr="00BB25A4">
        <w:tab/>
        <w:t>В начале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38B182C1" w14:textId="77777777" w:rsidR="00A846EA" w:rsidRPr="00BB25A4" w:rsidRDefault="00A846EA" w:rsidP="00A846EA">
      <w:pPr>
        <w:jc w:val="both"/>
      </w:pPr>
      <w:r w:rsidRPr="00BB25A4">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0CF1F385" w14:textId="77777777" w:rsidR="00A846EA" w:rsidRPr="00BB25A4" w:rsidRDefault="00A846EA" w:rsidP="00A846EA">
      <w:pPr>
        <w:jc w:val="both"/>
        <w:rPr>
          <w:b/>
        </w:rPr>
      </w:pPr>
    </w:p>
    <w:p w14:paraId="3917DAC8" w14:textId="77777777" w:rsidR="00A846EA" w:rsidRPr="00BB25A4" w:rsidRDefault="00A846EA" w:rsidP="00A846EA">
      <w:pPr>
        <w:jc w:val="both"/>
        <w:rPr>
          <w:b/>
        </w:rPr>
      </w:pPr>
      <w:r w:rsidRPr="00BB25A4">
        <w:rPr>
          <w:b/>
        </w:rPr>
        <w:t>Контрольные работы:</w:t>
      </w:r>
    </w:p>
    <w:p w14:paraId="6330FD9A" w14:textId="77777777" w:rsidR="00A846EA" w:rsidRPr="00BB25A4" w:rsidRDefault="00A846EA" w:rsidP="00A846EA">
      <w:pPr>
        <w:widowControl/>
        <w:jc w:val="both"/>
      </w:pPr>
      <w:r w:rsidRPr="00BB25A4">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697DD9B4" w14:textId="77777777" w:rsidR="00A846EA" w:rsidRPr="00BB25A4" w:rsidRDefault="00A846EA" w:rsidP="00A846EA">
      <w:pPr>
        <w:jc w:val="both"/>
      </w:pPr>
    </w:p>
    <w:p w14:paraId="1C15C9A6" w14:textId="77777777" w:rsidR="00A846EA" w:rsidRPr="00BB25A4" w:rsidRDefault="00A846EA" w:rsidP="00A846EA">
      <w:pPr>
        <w:pStyle w:val="Default"/>
        <w:jc w:val="both"/>
      </w:pPr>
      <w:r w:rsidRPr="00BB25A4">
        <w:rPr>
          <w:b/>
          <w:bCs/>
        </w:rPr>
        <w:t xml:space="preserve">Подготовка доклада к семинарскому занятию </w:t>
      </w:r>
    </w:p>
    <w:p w14:paraId="0AE5B76E" w14:textId="77777777" w:rsidR="00A846EA" w:rsidRPr="00BB25A4" w:rsidRDefault="00A846EA" w:rsidP="00A846EA">
      <w:pPr>
        <w:pStyle w:val="Default"/>
        <w:jc w:val="both"/>
      </w:pPr>
      <w:r w:rsidRPr="00BB25A4">
        <w:t xml:space="preserve">Основные этапы подготовки доклада </w:t>
      </w:r>
    </w:p>
    <w:p w14:paraId="29BAAD6F" w14:textId="77777777" w:rsidR="00A846EA" w:rsidRPr="00BB25A4" w:rsidRDefault="00A846EA" w:rsidP="00A846EA">
      <w:pPr>
        <w:pStyle w:val="Default"/>
        <w:spacing w:after="36"/>
        <w:jc w:val="both"/>
      </w:pPr>
      <w:r w:rsidRPr="00BB25A4">
        <w:t xml:space="preserve">- выбор темы; </w:t>
      </w:r>
    </w:p>
    <w:p w14:paraId="799C572F" w14:textId="77777777" w:rsidR="00A846EA" w:rsidRPr="00BB25A4" w:rsidRDefault="00A846EA" w:rsidP="00A846EA">
      <w:pPr>
        <w:pStyle w:val="Default"/>
        <w:spacing w:after="36"/>
        <w:jc w:val="both"/>
      </w:pPr>
      <w:r w:rsidRPr="00BB25A4">
        <w:t xml:space="preserve">- консультация преподавателя; </w:t>
      </w:r>
    </w:p>
    <w:p w14:paraId="7DC99A6F" w14:textId="77777777" w:rsidR="00A846EA" w:rsidRPr="00BB25A4" w:rsidRDefault="00A846EA" w:rsidP="00A846EA">
      <w:pPr>
        <w:pStyle w:val="Default"/>
        <w:spacing w:after="36"/>
        <w:jc w:val="both"/>
      </w:pPr>
      <w:r w:rsidRPr="00BB25A4">
        <w:t xml:space="preserve">- подготовка плана доклада; </w:t>
      </w:r>
    </w:p>
    <w:p w14:paraId="3A3697F9" w14:textId="77777777" w:rsidR="00A846EA" w:rsidRPr="00BB25A4" w:rsidRDefault="00A846EA" w:rsidP="00A846EA">
      <w:pPr>
        <w:pStyle w:val="Default"/>
        <w:spacing w:after="36"/>
        <w:jc w:val="both"/>
      </w:pPr>
      <w:r w:rsidRPr="00BB25A4">
        <w:lastRenderedPageBreak/>
        <w:t xml:space="preserve">- работа с источниками и литературой, сбор материала; </w:t>
      </w:r>
    </w:p>
    <w:p w14:paraId="5B710AD7" w14:textId="77777777" w:rsidR="00A846EA" w:rsidRPr="00BB25A4" w:rsidRDefault="00A846EA" w:rsidP="00A846EA">
      <w:pPr>
        <w:pStyle w:val="Default"/>
        <w:spacing w:after="36"/>
        <w:jc w:val="both"/>
      </w:pPr>
      <w:r w:rsidRPr="00BB25A4">
        <w:t xml:space="preserve">- написание текста доклада; </w:t>
      </w:r>
    </w:p>
    <w:p w14:paraId="1AB9BCB7" w14:textId="77777777" w:rsidR="00A846EA" w:rsidRPr="00BB25A4" w:rsidRDefault="00A846EA" w:rsidP="00A846EA">
      <w:pPr>
        <w:pStyle w:val="Default"/>
        <w:spacing w:after="36"/>
        <w:jc w:val="both"/>
      </w:pPr>
      <w:r w:rsidRPr="00BB25A4">
        <w:t xml:space="preserve">- оформление рукописи и предоставление ее преподавателю до начала доклада, что определяет готовность студента к выступлению; </w:t>
      </w:r>
    </w:p>
    <w:p w14:paraId="62896D74" w14:textId="77777777" w:rsidR="00A846EA" w:rsidRPr="00BB25A4" w:rsidRDefault="00A846EA" w:rsidP="00A846EA">
      <w:pPr>
        <w:pStyle w:val="Default"/>
        <w:jc w:val="both"/>
      </w:pPr>
      <w:r w:rsidRPr="00BB25A4">
        <w:t xml:space="preserve">- выступление с докладом, ответы на вопросы. </w:t>
      </w:r>
    </w:p>
    <w:p w14:paraId="4D38E517" w14:textId="77777777" w:rsidR="00A846EA" w:rsidRPr="00BB25A4" w:rsidRDefault="00A846EA" w:rsidP="00A846EA">
      <w:pPr>
        <w:pStyle w:val="Default"/>
        <w:jc w:val="both"/>
      </w:pPr>
    </w:p>
    <w:p w14:paraId="1AB9770E" w14:textId="77777777" w:rsidR="00A846EA" w:rsidRPr="00BB25A4" w:rsidRDefault="00A846EA" w:rsidP="00A846EA">
      <w:pPr>
        <w:pStyle w:val="Default"/>
        <w:ind w:firstLine="567"/>
        <w:jc w:val="both"/>
      </w:pPr>
      <w:r w:rsidRPr="00BB25A4">
        <w:t xml:space="preserve">Тематика доклада предлагается преподавателем. Доклад может быть подготовлен как в печатной, так и в рукописной форме. </w:t>
      </w:r>
    </w:p>
    <w:p w14:paraId="58190371" w14:textId="77777777" w:rsidR="00A846EA" w:rsidRPr="00BB25A4" w:rsidRDefault="00A846EA" w:rsidP="00A846EA">
      <w:pPr>
        <w:pStyle w:val="Default"/>
        <w:ind w:firstLine="567"/>
        <w:jc w:val="both"/>
      </w:pPr>
      <w:r w:rsidRPr="00BB25A4">
        <w:t xml:space="preserve">Технические требования к тексту доклада: шрифт 14, интервал 1,5, объем – 3 листа. </w:t>
      </w:r>
    </w:p>
    <w:p w14:paraId="52A5D819" w14:textId="77777777" w:rsidR="00A846EA" w:rsidRPr="00BB25A4" w:rsidRDefault="00A846EA" w:rsidP="00A846EA">
      <w:pPr>
        <w:pStyle w:val="Default"/>
        <w:ind w:firstLine="567"/>
        <w:jc w:val="both"/>
      </w:pPr>
      <w:r w:rsidRPr="00BB25A4">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3F600CF3" w14:textId="77777777" w:rsidR="00A846EA" w:rsidRPr="00BB25A4" w:rsidRDefault="00A846EA" w:rsidP="00A846EA">
      <w:pPr>
        <w:pStyle w:val="Default"/>
        <w:ind w:firstLine="567"/>
        <w:jc w:val="both"/>
      </w:pPr>
      <w:r w:rsidRPr="00BB25A4">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62DDA642" w14:textId="77777777" w:rsidR="00A846EA" w:rsidRPr="00BB25A4" w:rsidRDefault="00A846EA" w:rsidP="00A846EA">
      <w:pPr>
        <w:ind w:firstLine="567"/>
        <w:jc w:val="both"/>
      </w:pPr>
      <w:r w:rsidRPr="00BB25A4">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6C4025F7" w14:textId="77777777" w:rsidR="00A846EA" w:rsidRPr="00BB25A4" w:rsidRDefault="00A846EA" w:rsidP="00A846EA">
      <w:pPr>
        <w:jc w:val="both"/>
      </w:pPr>
    </w:p>
    <w:p w14:paraId="73FD5576" w14:textId="77777777" w:rsidR="00A846EA" w:rsidRPr="00BB25A4" w:rsidRDefault="00A846EA" w:rsidP="00A846EA">
      <w:pPr>
        <w:jc w:val="both"/>
        <w:rPr>
          <w:b/>
        </w:rPr>
      </w:pPr>
      <w:r w:rsidRPr="00BB25A4">
        <w:rPr>
          <w:b/>
        </w:rPr>
        <w:t>Реферат</w:t>
      </w:r>
    </w:p>
    <w:p w14:paraId="58C47CE3" w14:textId="77777777" w:rsidR="00A846EA" w:rsidRPr="00BB25A4" w:rsidRDefault="00A846EA" w:rsidP="00A846EA">
      <w:pPr>
        <w:widowControl/>
        <w:ind w:firstLine="567"/>
        <w:jc w:val="both"/>
      </w:pPr>
      <w:r w:rsidRPr="00BB25A4">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04F7F566" w14:textId="77777777" w:rsidR="00A846EA" w:rsidRPr="00BB25A4" w:rsidRDefault="00A846EA" w:rsidP="00A846EA">
      <w:pPr>
        <w:ind w:firstLine="567"/>
        <w:jc w:val="both"/>
      </w:pPr>
      <w:r w:rsidRPr="00BB25A4">
        <w:t>Требования к оформлению реферата имеются на кафедре и в электронном виде на страничке кафедры.</w:t>
      </w:r>
    </w:p>
    <w:p w14:paraId="378DF0DE" w14:textId="77777777" w:rsidR="00A846EA" w:rsidRPr="00BB25A4" w:rsidRDefault="00A846EA" w:rsidP="00A846EA">
      <w:pPr>
        <w:jc w:val="both"/>
      </w:pPr>
    </w:p>
    <w:p w14:paraId="5B5E51EF" w14:textId="77777777" w:rsidR="00A846EA" w:rsidRPr="00BB25A4" w:rsidRDefault="00A846EA" w:rsidP="00A846EA">
      <w:pPr>
        <w:jc w:val="both"/>
      </w:pPr>
      <w:r w:rsidRPr="00BB25A4">
        <w:rPr>
          <w:b/>
        </w:rPr>
        <w:t>Самостоятельная работа:</w:t>
      </w:r>
      <w:r w:rsidRPr="00BB25A4">
        <w:t xml:space="preserve"> </w:t>
      </w:r>
    </w:p>
    <w:p w14:paraId="4C7A1D22" w14:textId="77777777" w:rsidR="00A846EA" w:rsidRPr="00BB25A4" w:rsidRDefault="00A846EA" w:rsidP="00A846EA">
      <w:pPr>
        <w:widowControl/>
        <w:numPr>
          <w:ilvl w:val="0"/>
          <w:numId w:val="13"/>
        </w:numPr>
        <w:tabs>
          <w:tab w:val="num" w:pos="1080"/>
        </w:tabs>
        <w:autoSpaceDE/>
        <w:autoSpaceDN/>
        <w:adjustRightInd/>
        <w:jc w:val="both"/>
      </w:pPr>
      <w:r w:rsidRPr="00BB25A4">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03BC7CFE" w14:textId="77777777" w:rsidR="00A846EA" w:rsidRPr="00BB25A4" w:rsidRDefault="00A846EA" w:rsidP="00A846EA">
      <w:pPr>
        <w:pStyle w:val="Default"/>
        <w:ind w:firstLine="567"/>
        <w:jc w:val="both"/>
      </w:pPr>
      <w:r w:rsidRPr="00BB25A4">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7113D55E" w14:textId="77777777" w:rsidR="00A846EA" w:rsidRPr="00BB25A4" w:rsidRDefault="00A846EA" w:rsidP="00A846EA">
      <w:pPr>
        <w:pStyle w:val="Default"/>
        <w:ind w:firstLine="567"/>
        <w:jc w:val="both"/>
      </w:pPr>
      <w:r w:rsidRPr="00BB25A4">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20ED60BA" w14:textId="77777777" w:rsidR="00A846EA" w:rsidRPr="00BB25A4" w:rsidRDefault="00A846EA" w:rsidP="00A846EA">
      <w:pPr>
        <w:pStyle w:val="Default"/>
        <w:ind w:firstLine="567"/>
        <w:jc w:val="both"/>
      </w:pPr>
      <w:r w:rsidRPr="00BB25A4">
        <w:t xml:space="preserve">В процессе работы с учебной и научной литературой студент может: </w:t>
      </w:r>
    </w:p>
    <w:p w14:paraId="4DA4707F" w14:textId="77777777" w:rsidR="00A846EA" w:rsidRPr="00BB25A4" w:rsidRDefault="00A846EA" w:rsidP="00A846EA">
      <w:pPr>
        <w:pStyle w:val="Default"/>
        <w:numPr>
          <w:ilvl w:val="0"/>
          <w:numId w:val="14"/>
        </w:numPr>
        <w:spacing w:after="44"/>
        <w:ind w:left="0" w:firstLine="567"/>
        <w:jc w:val="both"/>
      </w:pPr>
      <w:r w:rsidRPr="00BB25A4">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387CA96E" w14:textId="77777777" w:rsidR="00A846EA" w:rsidRPr="00BB25A4" w:rsidRDefault="00A846EA" w:rsidP="00A846EA">
      <w:pPr>
        <w:pStyle w:val="Default"/>
        <w:numPr>
          <w:ilvl w:val="0"/>
          <w:numId w:val="14"/>
        </w:numPr>
        <w:spacing w:after="44"/>
        <w:ind w:left="0" w:firstLine="567"/>
        <w:jc w:val="both"/>
      </w:pPr>
      <w:r w:rsidRPr="00BB25A4">
        <w:t xml:space="preserve">составлять тезисы (цитирование наиболее важных, значимых мест статьи или монографии, короткое изложение основных мыслей автора); </w:t>
      </w:r>
    </w:p>
    <w:p w14:paraId="217CAD04" w14:textId="77777777" w:rsidR="00A846EA" w:rsidRPr="00BB25A4" w:rsidRDefault="00A846EA" w:rsidP="00A846EA">
      <w:pPr>
        <w:pStyle w:val="Default"/>
        <w:numPr>
          <w:ilvl w:val="0"/>
          <w:numId w:val="14"/>
        </w:numPr>
        <w:ind w:left="0" w:firstLine="567"/>
        <w:jc w:val="both"/>
      </w:pPr>
      <w:r w:rsidRPr="00BB25A4">
        <w:t xml:space="preserve">готовить аннотации (краткое обобщение проблемных вопросов работы); </w:t>
      </w:r>
    </w:p>
    <w:p w14:paraId="470633F1" w14:textId="77777777" w:rsidR="00A846EA" w:rsidRPr="00BB25A4" w:rsidRDefault="00A846EA" w:rsidP="00A846EA">
      <w:pPr>
        <w:pStyle w:val="Default"/>
        <w:numPr>
          <w:ilvl w:val="0"/>
          <w:numId w:val="14"/>
        </w:numPr>
        <w:ind w:left="0" w:firstLine="567"/>
        <w:jc w:val="both"/>
      </w:pPr>
      <w:r w:rsidRPr="00BB25A4">
        <w:t xml:space="preserve">создавать конспекты (развернутые тезисы, которые содержат и доказательства). </w:t>
      </w:r>
    </w:p>
    <w:p w14:paraId="540374F3" w14:textId="77777777" w:rsidR="00A846EA" w:rsidRPr="00BB25A4" w:rsidRDefault="00A846EA" w:rsidP="00A846EA">
      <w:pPr>
        <w:pStyle w:val="Default"/>
        <w:ind w:firstLine="567"/>
        <w:jc w:val="both"/>
      </w:pPr>
      <w:r w:rsidRPr="00BB25A4">
        <w:lastRenderedPageBreak/>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23AA644C" w14:textId="77777777" w:rsidR="00A846EA" w:rsidRPr="00BB25A4" w:rsidRDefault="00A846EA" w:rsidP="00A846EA">
      <w:pPr>
        <w:ind w:firstLine="567"/>
        <w:jc w:val="both"/>
      </w:pPr>
      <w:r w:rsidRPr="00BB25A4">
        <w:t>За конспект студент может получить от 0,5 до 2-х балла.</w:t>
      </w:r>
    </w:p>
    <w:p w14:paraId="5AD67F2A" w14:textId="77777777" w:rsidR="00A846EA" w:rsidRPr="00BB25A4" w:rsidRDefault="00A846EA" w:rsidP="00A846EA"/>
    <w:p w14:paraId="71D95A01" w14:textId="77777777" w:rsidR="00A846EA" w:rsidRPr="00BB25A4" w:rsidRDefault="00A846EA" w:rsidP="00A846EA">
      <w:pPr>
        <w:rPr>
          <w:b/>
        </w:rPr>
      </w:pPr>
      <w:r w:rsidRPr="00BB25A4">
        <w:rPr>
          <w:b/>
        </w:rPr>
        <w:t xml:space="preserve">Итоговый контроль: зачет </w:t>
      </w:r>
    </w:p>
    <w:p w14:paraId="3A5EB9D8" w14:textId="77777777" w:rsidR="00A846EA" w:rsidRPr="00BB25A4" w:rsidRDefault="00A846EA" w:rsidP="00A846EA">
      <w:pPr>
        <w:ind w:firstLine="567"/>
      </w:pPr>
      <w:r w:rsidRPr="00BB25A4">
        <w:t>Вопросы к зачету выдаются студентам в электронном и распечатанном виде в начале семестра.</w:t>
      </w:r>
    </w:p>
    <w:p w14:paraId="5F0C7972" w14:textId="77777777" w:rsidR="00A846EA" w:rsidRPr="00BB25A4" w:rsidRDefault="00A846EA" w:rsidP="00A846EA">
      <w:pPr>
        <w:pStyle w:val="Default"/>
        <w:ind w:firstLine="567"/>
        <w:jc w:val="both"/>
      </w:pPr>
      <w:r w:rsidRPr="00BB25A4">
        <w:t>Подготовка к зачету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7C9BEC6B" w14:textId="77777777" w:rsidR="00C62BF8" w:rsidRPr="00C62BF8" w:rsidRDefault="00C62BF8" w:rsidP="00C62BF8">
      <w:pPr>
        <w:shd w:val="clear" w:color="auto" w:fill="FFFFFF" w:themeFill="background1"/>
        <w:overflowPunct w:val="0"/>
        <w:spacing w:line="273" w:lineRule="auto"/>
        <w:ind w:left="927" w:right="-2"/>
        <w:jc w:val="both"/>
      </w:pPr>
    </w:p>
    <w:p w14:paraId="04C9B531" w14:textId="77777777" w:rsidR="005C41F1" w:rsidRPr="00D75AFD" w:rsidRDefault="005C41F1" w:rsidP="00C62BF8">
      <w:pPr>
        <w:widowControl/>
        <w:autoSpaceDE/>
        <w:autoSpaceDN/>
        <w:adjustRightInd/>
        <w:rPr>
          <w:rStyle w:val="FontStyle138"/>
          <w:i w:val="0"/>
          <w:sz w:val="24"/>
          <w:szCs w:val="24"/>
        </w:rPr>
      </w:pPr>
    </w:p>
    <w:sectPr w:rsidR="005C41F1" w:rsidRPr="00D75AFD" w:rsidSect="00D03B49">
      <w:footerReference w:type="even" r:id="rId8"/>
      <w:footerReference w:type="default" r:id="rId9"/>
      <w:pgSz w:w="11905" w:h="16837"/>
      <w:pgMar w:top="851" w:right="567" w:bottom="851" w:left="1418"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5C854" w14:textId="77777777" w:rsidR="00464000" w:rsidRDefault="00464000">
      <w:r>
        <w:separator/>
      </w:r>
    </w:p>
  </w:endnote>
  <w:endnote w:type="continuationSeparator" w:id="0">
    <w:p w14:paraId="75FE60A1" w14:textId="77777777" w:rsidR="00464000" w:rsidRDefault="00464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247D6" w14:textId="77777777" w:rsidR="00F15BD8" w:rsidRDefault="00F15BD8">
    <w:pPr>
      <w:pStyle w:val="Style15"/>
      <w:widowControl/>
      <w:jc w:val="right"/>
      <w:rPr>
        <w:rStyle w:val="FontStyle143"/>
      </w:rPr>
    </w:pPr>
    <w:r>
      <w:rPr>
        <w:rStyle w:val="FontStyle143"/>
      </w:rPr>
      <w:fldChar w:fldCharType="begin"/>
    </w:r>
    <w:r>
      <w:rPr>
        <w:rStyle w:val="FontStyle143"/>
      </w:rPr>
      <w:instrText>PAGE</w:instrText>
    </w:r>
    <w:r>
      <w:rPr>
        <w:rStyle w:val="FontStyle143"/>
      </w:rPr>
      <w:fldChar w:fldCharType="separate"/>
    </w:r>
    <w:r w:rsidR="00DF52F4">
      <w:rPr>
        <w:rStyle w:val="FontStyle143"/>
        <w:noProof/>
      </w:rPr>
      <w:t>4</w:t>
    </w:r>
    <w:r>
      <w:rPr>
        <w:rStyle w:val="FontStyle143"/>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CDA0B" w14:textId="77777777" w:rsidR="00F15BD8" w:rsidRDefault="00F15BD8">
    <w:pPr>
      <w:pStyle w:val="Style15"/>
      <w:widowControl/>
      <w:jc w:val="right"/>
      <w:rPr>
        <w:rStyle w:val="FontStyle143"/>
      </w:rPr>
    </w:pPr>
    <w:r>
      <w:rPr>
        <w:rStyle w:val="FontStyle143"/>
      </w:rPr>
      <w:fldChar w:fldCharType="begin"/>
    </w:r>
    <w:r>
      <w:rPr>
        <w:rStyle w:val="FontStyle143"/>
      </w:rPr>
      <w:instrText>PAGE</w:instrText>
    </w:r>
    <w:r>
      <w:rPr>
        <w:rStyle w:val="FontStyle143"/>
      </w:rPr>
      <w:fldChar w:fldCharType="separate"/>
    </w:r>
    <w:r w:rsidR="00DF52F4">
      <w:rPr>
        <w:rStyle w:val="FontStyle143"/>
        <w:noProof/>
      </w:rPr>
      <w:t>3</w:t>
    </w:r>
    <w:r>
      <w:rPr>
        <w:rStyle w:val="FontStyle14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DBF5B" w14:textId="77777777" w:rsidR="00464000" w:rsidRDefault="00464000">
      <w:r>
        <w:separator/>
      </w:r>
    </w:p>
  </w:footnote>
  <w:footnote w:type="continuationSeparator" w:id="0">
    <w:p w14:paraId="51BE1EE9" w14:textId="77777777" w:rsidR="00464000" w:rsidRDefault="00464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71"/>
    <w:lvl w:ilvl="0">
      <w:start w:val="1"/>
      <w:numFmt w:val="decimal"/>
      <w:lvlText w:val="%1."/>
      <w:lvlJc w:val="left"/>
      <w:pPr>
        <w:tabs>
          <w:tab w:val="num" w:pos="0"/>
        </w:tabs>
        <w:ind w:left="1407" w:hanging="84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2.%3."/>
      <w:lvlJc w:val="right"/>
      <w:pPr>
        <w:tabs>
          <w:tab w:val="num" w:pos="0"/>
        </w:tabs>
        <w:ind w:left="2367" w:hanging="180"/>
      </w:pPr>
      <w:rPr>
        <w:rFonts w:cs="Times New Roman"/>
      </w:rPr>
    </w:lvl>
    <w:lvl w:ilvl="3">
      <w:start w:val="1"/>
      <w:numFmt w:val="decimal"/>
      <w:lvlText w:val="%2.%3.%4."/>
      <w:lvlJc w:val="left"/>
      <w:pPr>
        <w:tabs>
          <w:tab w:val="num" w:pos="0"/>
        </w:tabs>
        <w:ind w:left="3087" w:hanging="360"/>
      </w:pPr>
      <w:rPr>
        <w:rFonts w:cs="Times New Roman"/>
      </w:rPr>
    </w:lvl>
    <w:lvl w:ilvl="4">
      <w:start w:val="1"/>
      <w:numFmt w:val="lowerLetter"/>
      <w:lvlText w:val="%2.%3.%4.%5."/>
      <w:lvlJc w:val="left"/>
      <w:pPr>
        <w:tabs>
          <w:tab w:val="num" w:pos="0"/>
        </w:tabs>
        <w:ind w:left="3807" w:hanging="360"/>
      </w:pPr>
      <w:rPr>
        <w:rFonts w:cs="Times New Roman"/>
      </w:rPr>
    </w:lvl>
    <w:lvl w:ilvl="5">
      <w:start w:val="1"/>
      <w:numFmt w:val="lowerRoman"/>
      <w:lvlText w:val="%2.%3.%4.%5.%6."/>
      <w:lvlJc w:val="right"/>
      <w:pPr>
        <w:tabs>
          <w:tab w:val="num" w:pos="0"/>
        </w:tabs>
        <w:ind w:left="4527" w:hanging="180"/>
      </w:pPr>
      <w:rPr>
        <w:rFonts w:cs="Times New Roman"/>
      </w:rPr>
    </w:lvl>
    <w:lvl w:ilvl="6">
      <w:start w:val="1"/>
      <w:numFmt w:val="decimal"/>
      <w:lvlText w:val="%2.%3.%4.%5.%6.%7."/>
      <w:lvlJc w:val="left"/>
      <w:pPr>
        <w:tabs>
          <w:tab w:val="num" w:pos="0"/>
        </w:tabs>
        <w:ind w:left="5247" w:hanging="360"/>
      </w:pPr>
      <w:rPr>
        <w:rFonts w:cs="Times New Roman"/>
      </w:rPr>
    </w:lvl>
    <w:lvl w:ilvl="7">
      <w:start w:val="1"/>
      <w:numFmt w:val="lowerLetter"/>
      <w:lvlText w:val="%2.%3.%4.%5.%6.%7.%8."/>
      <w:lvlJc w:val="left"/>
      <w:pPr>
        <w:tabs>
          <w:tab w:val="num" w:pos="0"/>
        </w:tabs>
        <w:ind w:left="5967" w:hanging="360"/>
      </w:pPr>
      <w:rPr>
        <w:rFonts w:cs="Times New Roman"/>
      </w:rPr>
    </w:lvl>
    <w:lvl w:ilvl="8">
      <w:start w:val="1"/>
      <w:numFmt w:val="lowerRoman"/>
      <w:lvlText w:val="%2.%3.%4.%5.%6.%7.%8.%9."/>
      <w:lvlJc w:val="right"/>
      <w:pPr>
        <w:tabs>
          <w:tab w:val="num" w:pos="0"/>
        </w:tabs>
        <w:ind w:left="6687" w:hanging="180"/>
      </w:pPr>
      <w:rPr>
        <w:rFonts w:cs="Times New Roman"/>
      </w:rPr>
    </w:lvl>
  </w:abstractNum>
  <w:abstractNum w:abstractNumId="1" w15:restartNumberingAfterBreak="0">
    <w:nsid w:val="00000002"/>
    <w:multiLevelType w:val="multilevel"/>
    <w:tmpl w:val="00000002"/>
    <w:name w:val="WWNum73"/>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 w15:restartNumberingAfterBreak="0">
    <w:nsid w:val="00000003"/>
    <w:multiLevelType w:val="multilevel"/>
    <w:tmpl w:val="00000003"/>
    <w:name w:val="WWNum74"/>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04"/>
    <w:multiLevelType w:val="multilevel"/>
    <w:tmpl w:val="00000004"/>
    <w:name w:val="WWNum75"/>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4" w15:restartNumberingAfterBreak="0">
    <w:nsid w:val="00000005"/>
    <w:multiLevelType w:val="multilevel"/>
    <w:tmpl w:val="00000005"/>
    <w:name w:val="WWNum76"/>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5" w15:restartNumberingAfterBreak="0">
    <w:nsid w:val="00000006"/>
    <w:multiLevelType w:val="multilevel"/>
    <w:tmpl w:val="00000006"/>
    <w:name w:val="WWNum77"/>
    <w:lvl w:ilvl="0">
      <w:start w:val="1"/>
      <w:numFmt w:val="decimal"/>
      <w:lvlText w:val="%1."/>
      <w:lvlJc w:val="left"/>
      <w:pPr>
        <w:tabs>
          <w:tab w:val="num" w:pos="0"/>
        </w:tabs>
        <w:ind w:left="720" w:hanging="360"/>
      </w:pPr>
      <w:rPr>
        <w:rFonts w:cs="Times New Roman"/>
        <w:sz w:val="28"/>
        <w:szCs w:val="28"/>
      </w:rPr>
    </w:lvl>
    <w:lvl w:ilvl="1">
      <w:start w:val="1"/>
      <w:numFmt w:val="decimal"/>
      <w:lvlText w:val="%2."/>
      <w:lvlJc w:val="left"/>
      <w:pPr>
        <w:tabs>
          <w:tab w:val="num" w:pos="0"/>
        </w:tabs>
        <w:ind w:left="1440" w:hanging="360"/>
      </w:pPr>
      <w:rPr>
        <w:rFonts w:cs="Times New Roman"/>
      </w:rPr>
    </w:lvl>
    <w:lvl w:ilvl="2">
      <w:start w:val="1"/>
      <w:numFmt w:val="decimal"/>
      <w:lvlText w:val="%2.%3."/>
      <w:lvlJc w:val="left"/>
      <w:pPr>
        <w:tabs>
          <w:tab w:val="num" w:pos="0"/>
        </w:tabs>
        <w:ind w:left="216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decimal"/>
      <w:lvlText w:val="%2.%3.%4.%5."/>
      <w:lvlJc w:val="left"/>
      <w:pPr>
        <w:tabs>
          <w:tab w:val="num" w:pos="0"/>
        </w:tabs>
        <w:ind w:left="3600" w:hanging="360"/>
      </w:pPr>
      <w:rPr>
        <w:rFonts w:cs="Times New Roman"/>
      </w:rPr>
    </w:lvl>
    <w:lvl w:ilvl="5">
      <w:start w:val="1"/>
      <w:numFmt w:val="decimal"/>
      <w:lvlText w:val="%2.%3.%4.%5.%6."/>
      <w:lvlJc w:val="left"/>
      <w:pPr>
        <w:tabs>
          <w:tab w:val="num" w:pos="0"/>
        </w:tabs>
        <w:ind w:left="4320" w:hanging="360"/>
      </w:pPr>
      <w:rPr>
        <w:rFonts w:cs="Times New Roman"/>
      </w:rPr>
    </w:lvl>
    <w:lvl w:ilvl="6">
      <w:start w:val="1"/>
      <w:numFmt w:val="decimal"/>
      <w:lvlText w:val="%2.%3.%4.%5.%6.%7."/>
      <w:lvlJc w:val="left"/>
      <w:pPr>
        <w:tabs>
          <w:tab w:val="num" w:pos="0"/>
        </w:tabs>
        <w:ind w:left="5040" w:hanging="360"/>
      </w:pPr>
      <w:rPr>
        <w:rFonts w:cs="Times New Roman"/>
      </w:rPr>
    </w:lvl>
    <w:lvl w:ilvl="7">
      <w:start w:val="1"/>
      <w:numFmt w:val="decimal"/>
      <w:lvlText w:val="%2.%3.%4.%5.%6.%7.%8."/>
      <w:lvlJc w:val="left"/>
      <w:pPr>
        <w:tabs>
          <w:tab w:val="num" w:pos="0"/>
        </w:tabs>
        <w:ind w:left="576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6" w15:restartNumberingAfterBreak="0">
    <w:nsid w:val="00000007"/>
    <w:multiLevelType w:val="multilevel"/>
    <w:tmpl w:val="00000007"/>
    <w:name w:val="WWNum78"/>
    <w:lvl w:ilvl="0">
      <w:start w:val="1"/>
      <w:numFmt w:val="decimal"/>
      <w:lvlText w:val="%1."/>
      <w:lvlJc w:val="left"/>
      <w:pPr>
        <w:tabs>
          <w:tab w:val="num" w:pos="432"/>
        </w:tabs>
        <w:ind w:left="432" w:hanging="360"/>
      </w:pPr>
      <w:rPr>
        <w:rFonts w:cs="Times New Roman"/>
        <w:b/>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7" w15:restartNumberingAfterBreak="0">
    <w:nsid w:val="23B46C15"/>
    <w:multiLevelType w:val="hybridMultilevel"/>
    <w:tmpl w:val="5860B2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7743F5A"/>
    <w:multiLevelType w:val="hybridMultilevel"/>
    <w:tmpl w:val="C576D6C4"/>
    <w:lvl w:ilvl="0" w:tplc="999211C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AE4729"/>
    <w:multiLevelType w:val="hybridMultilevel"/>
    <w:tmpl w:val="430A2F9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3E6C0112"/>
    <w:multiLevelType w:val="hybridMultilevel"/>
    <w:tmpl w:val="224627DC"/>
    <w:lvl w:ilvl="0" w:tplc="3EA6C2A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13" w15:restartNumberingAfterBreak="0">
    <w:nsid w:val="4A7F32AA"/>
    <w:multiLevelType w:val="hybridMultilevel"/>
    <w:tmpl w:val="A12A73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7330DA4"/>
    <w:multiLevelType w:val="hybridMultilevel"/>
    <w:tmpl w:val="0DE206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2010482"/>
    <w:multiLevelType w:val="hybridMultilevel"/>
    <w:tmpl w:val="25EE94C8"/>
    <w:lvl w:ilvl="0" w:tplc="86E6CD0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7794E19"/>
    <w:multiLevelType w:val="hybridMultilevel"/>
    <w:tmpl w:val="6ADE315C"/>
    <w:lvl w:ilvl="0" w:tplc="7BEC73BA">
      <w:start w:val="1"/>
      <w:numFmt w:val="bullet"/>
      <w:lvlText w:val=""/>
      <w:lvlJc w:val="left"/>
      <w:pPr>
        <w:tabs>
          <w:tab w:val="num" w:pos="360"/>
        </w:tabs>
        <w:ind w:left="360" w:hanging="360"/>
      </w:pPr>
      <w:rPr>
        <w:rFonts w:ascii="Symbol" w:hAnsi="Symbol" w:hint="default"/>
        <w:color w:val="auto"/>
      </w:rPr>
    </w:lvl>
    <w:lvl w:ilvl="1" w:tplc="F4A4CC38">
      <w:start w:val="1"/>
      <w:numFmt w:val="bullet"/>
      <w:lvlText w:val=""/>
      <w:lvlJc w:val="left"/>
      <w:pPr>
        <w:tabs>
          <w:tab w:val="num" w:pos="1080"/>
        </w:tabs>
        <w:ind w:left="1080" w:hanging="360"/>
      </w:pPr>
      <w:rPr>
        <w:rFonts w:ascii="Symbol" w:hAnsi="Symbol" w:hint="default"/>
        <w:color w:val="auto"/>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DC04C2"/>
    <w:multiLevelType w:val="hybridMultilevel"/>
    <w:tmpl w:val="467A489E"/>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8CD27C7"/>
    <w:multiLevelType w:val="hybridMultilevel"/>
    <w:tmpl w:val="7E8078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CB33259"/>
    <w:multiLevelType w:val="hybridMultilevel"/>
    <w:tmpl w:val="6C9AD7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8"/>
  </w:num>
  <w:num w:numId="2">
    <w:abstractNumId w:val="15"/>
  </w:num>
  <w:num w:numId="3">
    <w:abstractNumId w:val="7"/>
  </w:num>
  <w:num w:numId="4">
    <w:abstractNumId w:val="10"/>
  </w:num>
  <w:num w:numId="5">
    <w:abstractNumId w:val="12"/>
  </w:num>
  <w:num w:numId="6">
    <w:abstractNumId w:val="1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9"/>
  </w:num>
  <w:num w:numId="10">
    <w:abstractNumId w:val="8"/>
  </w:num>
  <w:num w:numId="11">
    <w:abstractNumId w:val="14"/>
  </w:num>
  <w:num w:numId="12">
    <w:abstractNumId w:val="17"/>
  </w:num>
  <w:num w:numId="13">
    <w:abstractNumId w:val="16"/>
  </w:num>
  <w:num w:numId="1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0"/>
    <w:rsid w:val="000109D8"/>
    <w:rsid w:val="00011F55"/>
    <w:rsid w:val="00021139"/>
    <w:rsid w:val="000238FA"/>
    <w:rsid w:val="0002575D"/>
    <w:rsid w:val="00025BE6"/>
    <w:rsid w:val="00026552"/>
    <w:rsid w:val="000273AA"/>
    <w:rsid w:val="00031F22"/>
    <w:rsid w:val="0004597A"/>
    <w:rsid w:val="00047A67"/>
    <w:rsid w:val="00050F1D"/>
    <w:rsid w:val="00050F5D"/>
    <w:rsid w:val="00051C33"/>
    <w:rsid w:val="00051D75"/>
    <w:rsid w:val="000544A0"/>
    <w:rsid w:val="00065E67"/>
    <w:rsid w:val="00074311"/>
    <w:rsid w:val="00074ED8"/>
    <w:rsid w:val="000807AE"/>
    <w:rsid w:val="0008553B"/>
    <w:rsid w:val="000863C7"/>
    <w:rsid w:val="00090505"/>
    <w:rsid w:val="00090D4C"/>
    <w:rsid w:val="000937CE"/>
    <w:rsid w:val="00094C44"/>
    <w:rsid w:val="00095338"/>
    <w:rsid w:val="000A224B"/>
    <w:rsid w:val="000A3B0F"/>
    <w:rsid w:val="000B3B3D"/>
    <w:rsid w:val="000B5E02"/>
    <w:rsid w:val="000C18CD"/>
    <w:rsid w:val="000C4478"/>
    <w:rsid w:val="000C7D38"/>
    <w:rsid w:val="000D0F6C"/>
    <w:rsid w:val="000D3832"/>
    <w:rsid w:val="000D6DEF"/>
    <w:rsid w:val="000E289B"/>
    <w:rsid w:val="000E2DCE"/>
    <w:rsid w:val="000F4ABD"/>
    <w:rsid w:val="000F4FFE"/>
    <w:rsid w:val="00105964"/>
    <w:rsid w:val="0011475E"/>
    <w:rsid w:val="0012101B"/>
    <w:rsid w:val="001265C0"/>
    <w:rsid w:val="00130C42"/>
    <w:rsid w:val="0013190F"/>
    <w:rsid w:val="00134AAB"/>
    <w:rsid w:val="0014125B"/>
    <w:rsid w:val="00141E75"/>
    <w:rsid w:val="001525D2"/>
    <w:rsid w:val="001547A4"/>
    <w:rsid w:val="00154F29"/>
    <w:rsid w:val="001562EC"/>
    <w:rsid w:val="00166A0E"/>
    <w:rsid w:val="00175117"/>
    <w:rsid w:val="00177577"/>
    <w:rsid w:val="001820BD"/>
    <w:rsid w:val="001825AE"/>
    <w:rsid w:val="0018404A"/>
    <w:rsid w:val="00184AC8"/>
    <w:rsid w:val="00187712"/>
    <w:rsid w:val="00190805"/>
    <w:rsid w:val="001915B9"/>
    <w:rsid w:val="001A0EB7"/>
    <w:rsid w:val="001A3E1D"/>
    <w:rsid w:val="001A5F46"/>
    <w:rsid w:val="001B134F"/>
    <w:rsid w:val="001B1CC2"/>
    <w:rsid w:val="001B60C1"/>
    <w:rsid w:val="001C7667"/>
    <w:rsid w:val="001D3735"/>
    <w:rsid w:val="001D3841"/>
    <w:rsid w:val="001E6169"/>
    <w:rsid w:val="001F16A7"/>
    <w:rsid w:val="001F5A2D"/>
    <w:rsid w:val="00201C13"/>
    <w:rsid w:val="00206C04"/>
    <w:rsid w:val="00215808"/>
    <w:rsid w:val="00216AF6"/>
    <w:rsid w:val="002217E3"/>
    <w:rsid w:val="00242B97"/>
    <w:rsid w:val="002450D4"/>
    <w:rsid w:val="002464E9"/>
    <w:rsid w:val="00251F66"/>
    <w:rsid w:val="00253810"/>
    <w:rsid w:val="002550A5"/>
    <w:rsid w:val="002573EE"/>
    <w:rsid w:val="002618CE"/>
    <w:rsid w:val="00264159"/>
    <w:rsid w:val="00287861"/>
    <w:rsid w:val="00294ACE"/>
    <w:rsid w:val="00294C59"/>
    <w:rsid w:val="002A388B"/>
    <w:rsid w:val="002A7E42"/>
    <w:rsid w:val="002B1607"/>
    <w:rsid w:val="002B25FF"/>
    <w:rsid w:val="002B2BEF"/>
    <w:rsid w:val="002B548B"/>
    <w:rsid w:val="002B7A56"/>
    <w:rsid w:val="002C318D"/>
    <w:rsid w:val="002D586F"/>
    <w:rsid w:val="002E76B7"/>
    <w:rsid w:val="002F1DB5"/>
    <w:rsid w:val="00300C2E"/>
    <w:rsid w:val="003034FC"/>
    <w:rsid w:val="00303BC3"/>
    <w:rsid w:val="003106ED"/>
    <w:rsid w:val="003162CF"/>
    <w:rsid w:val="003207A2"/>
    <w:rsid w:val="00324E83"/>
    <w:rsid w:val="00336A6B"/>
    <w:rsid w:val="00340925"/>
    <w:rsid w:val="0034370D"/>
    <w:rsid w:val="00347651"/>
    <w:rsid w:val="00363731"/>
    <w:rsid w:val="00373738"/>
    <w:rsid w:val="0037423F"/>
    <w:rsid w:val="00382AC2"/>
    <w:rsid w:val="00394DBD"/>
    <w:rsid w:val="00396455"/>
    <w:rsid w:val="003A123D"/>
    <w:rsid w:val="003A2E8B"/>
    <w:rsid w:val="003A43E5"/>
    <w:rsid w:val="003B6B8B"/>
    <w:rsid w:val="003B7FF4"/>
    <w:rsid w:val="003C4216"/>
    <w:rsid w:val="003D1F1E"/>
    <w:rsid w:val="003D5AF7"/>
    <w:rsid w:val="003F19C1"/>
    <w:rsid w:val="003F2196"/>
    <w:rsid w:val="003F22BC"/>
    <w:rsid w:val="003F361D"/>
    <w:rsid w:val="0040044E"/>
    <w:rsid w:val="0040241C"/>
    <w:rsid w:val="00406CFB"/>
    <w:rsid w:val="004108E0"/>
    <w:rsid w:val="00411E4D"/>
    <w:rsid w:val="004224C3"/>
    <w:rsid w:val="00423E07"/>
    <w:rsid w:val="00424C3D"/>
    <w:rsid w:val="0043457E"/>
    <w:rsid w:val="0043731C"/>
    <w:rsid w:val="00441CB2"/>
    <w:rsid w:val="0044701A"/>
    <w:rsid w:val="00454280"/>
    <w:rsid w:val="0045541D"/>
    <w:rsid w:val="0045546A"/>
    <w:rsid w:val="004564F3"/>
    <w:rsid w:val="00462A3C"/>
    <w:rsid w:val="0046315F"/>
    <w:rsid w:val="00463541"/>
    <w:rsid w:val="00464000"/>
    <w:rsid w:val="0046769E"/>
    <w:rsid w:val="00470185"/>
    <w:rsid w:val="00470EE0"/>
    <w:rsid w:val="00490319"/>
    <w:rsid w:val="00490E2D"/>
    <w:rsid w:val="00491A31"/>
    <w:rsid w:val="00497811"/>
    <w:rsid w:val="004A75B4"/>
    <w:rsid w:val="004A7CB5"/>
    <w:rsid w:val="004B06BF"/>
    <w:rsid w:val="004B2A69"/>
    <w:rsid w:val="004C5D24"/>
    <w:rsid w:val="004C7C2C"/>
    <w:rsid w:val="004D018B"/>
    <w:rsid w:val="004D0706"/>
    <w:rsid w:val="004D5320"/>
    <w:rsid w:val="004D64DD"/>
    <w:rsid w:val="004E03AC"/>
    <w:rsid w:val="004E0500"/>
    <w:rsid w:val="004E1A65"/>
    <w:rsid w:val="004E41ED"/>
    <w:rsid w:val="004E5630"/>
    <w:rsid w:val="004E6918"/>
    <w:rsid w:val="004E6A52"/>
    <w:rsid w:val="004E7377"/>
    <w:rsid w:val="004F0212"/>
    <w:rsid w:val="004F1043"/>
    <w:rsid w:val="00501214"/>
    <w:rsid w:val="00501E28"/>
    <w:rsid w:val="005076B7"/>
    <w:rsid w:val="00515FEF"/>
    <w:rsid w:val="0051685E"/>
    <w:rsid w:val="00524AEA"/>
    <w:rsid w:val="0053780F"/>
    <w:rsid w:val="005409F7"/>
    <w:rsid w:val="005446A5"/>
    <w:rsid w:val="00544D7A"/>
    <w:rsid w:val="00545E5E"/>
    <w:rsid w:val="00550212"/>
    <w:rsid w:val="0055147F"/>
    <w:rsid w:val="005525B1"/>
    <w:rsid w:val="00556E45"/>
    <w:rsid w:val="00562A86"/>
    <w:rsid w:val="00567193"/>
    <w:rsid w:val="00574479"/>
    <w:rsid w:val="00575EC3"/>
    <w:rsid w:val="005846B0"/>
    <w:rsid w:val="00585AA4"/>
    <w:rsid w:val="0059791C"/>
    <w:rsid w:val="00597AEA"/>
    <w:rsid w:val="005B071A"/>
    <w:rsid w:val="005B2F3D"/>
    <w:rsid w:val="005B3C67"/>
    <w:rsid w:val="005C09B3"/>
    <w:rsid w:val="005C0A32"/>
    <w:rsid w:val="005C0F4A"/>
    <w:rsid w:val="005C2323"/>
    <w:rsid w:val="005C41F1"/>
    <w:rsid w:val="005C6BA2"/>
    <w:rsid w:val="005D0F6F"/>
    <w:rsid w:val="005D5442"/>
    <w:rsid w:val="005D5B1C"/>
    <w:rsid w:val="005E123E"/>
    <w:rsid w:val="005E5740"/>
    <w:rsid w:val="00602DCE"/>
    <w:rsid w:val="0060429C"/>
    <w:rsid w:val="00607CE6"/>
    <w:rsid w:val="006127B8"/>
    <w:rsid w:val="00613462"/>
    <w:rsid w:val="00615EA8"/>
    <w:rsid w:val="00620E53"/>
    <w:rsid w:val="00621811"/>
    <w:rsid w:val="00623289"/>
    <w:rsid w:val="00633899"/>
    <w:rsid w:val="006367DF"/>
    <w:rsid w:val="00640568"/>
    <w:rsid w:val="00643DDE"/>
    <w:rsid w:val="00653106"/>
    <w:rsid w:val="00655B97"/>
    <w:rsid w:val="00663CA6"/>
    <w:rsid w:val="00671A87"/>
    <w:rsid w:val="006731AE"/>
    <w:rsid w:val="0067340D"/>
    <w:rsid w:val="0067351C"/>
    <w:rsid w:val="00676BEF"/>
    <w:rsid w:val="00681C5C"/>
    <w:rsid w:val="0068372B"/>
    <w:rsid w:val="00686F87"/>
    <w:rsid w:val="00687B00"/>
    <w:rsid w:val="0069699E"/>
    <w:rsid w:val="006A14AA"/>
    <w:rsid w:val="006A3469"/>
    <w:rsid w:val="006A66AA"/>
    <w:rsid w:val="006A7D12"/>
    <w:rsid w:val="006B277D"/>
    <w:rsid w:val="006C11E9"/>
    <w:rsid w:val="006C174C"/>
    <w:rsid w:val="006C4220"/>
    <w:rsid w:val="006C5F1B"/>
    <w:rsid w:val="006D1E64"/>
    <w:rsid w:val="006D48C1"/>
    <w:rsid w:val="006D543A"/>
    <w:rsid w:val="006E1EC3"/>
    <w:rsid w:val="006F3F5B"/>
    <w:rsid w:val="006F40EE"/>
    <w:rsid w:val="006F669F"/>
    <w:rsid w:val="00701107"/>
    <w:rsid w:val="00701CFC"/>
    <w:rsid w:val="0070391D"/>
    <w:rsid w:val="007043AE"/>
    <w:rsid w:val="0071343B"/>
    <w:rsid w:val="00724AD1"/>
    <w:rsid w:val="00726356"/>
    <w:rsid w:val="007269CC"/>
    <w:rsid w:val="007321A1"/>
    <w:rsid w:val="00736A3A"/>
    <w:rsid w:val="00741568"/>
    <w:rsid w:val="007468F2"/>
    <w:rsid w:val="007504E3"/>
    <w:rsid w:val="007521D0"/>
    <w:rsid w:val="00752224"/>
    <w:rsid w:val="007529C2"/>
    <w:rsid w:val="00755EB8"/>
    <w:rsid w:val="0076327E"/>
    <w:rsid w:val="00765A45"/>
    <w:rsid w:val="00771847"/>
    <w:rsid w:val="00772AE8"/>
    <w:rsid w:val="0078185B"/>
    <w:rsid w:val="00791A0C"/>
    <w:rsid w:val="007A4382"/>
    <w:rsid w:val="007A4889"/>
    <w:rsid w:val="007B25D2"/>
    <w:rsid w:val="007B521B"/>
    <w:rsid w:val="007B5F7E"/>
    <w:rsid w:val="007B6272"/>
    <w:rsid w:val="007C1A6A"/>
    <w:rsid w:val="007C35BB"/>
    <w:rsid w:val="007C3E92"/>
    <w:rsid w:val="007C5BAD"/>
    <w:rsid w:val="007C6DEA"/>
    <w:rsid w:val="007D55FB"/>
    <w:rsid w:val="007E1C98"/>
    <w:rsid w:val="007F438D"/>
    <w:rsid w:val="008017C1"/>
    <w:rsid w:val="00812BB4"/>
    <w:rsid w:val="00820771"/>
    <w:rsid w:val="0082275D"/>
    <w:rsid w:val="00822769"/>
    <w:rsid w:val="0082494B"/>
    <w:rsid w:val="0083154B"/>
    <w:rsid w:val="00833EC5"/>
    <w:rsid w:val="00836050"/>
    <w:rsid w:val="00836B3D"/>
    <w:rsid w:val="008521D6"/>
    <w:rsid w:val="00854F6A"/>
    <w:rsid w:val="008567E2"/>
    <w:rsid w:val="00860E25"/>
    <w:rsid w:val="0086227A"/>
    <w:rsid w:val="008633F7"/>
    <w:rsid w:val="0086676E"/>
    <w:rsid w:val="00867B54"/>
    <w:rsid w:val="00872B22"/>
    <w:rsid w:val="0088280A"/>
    <w:rsid w:val="00884B9E"/>
    <w:rsid w:val="008970D7"/>
    <w:rsid w:val="008A4197"/>
    <w:rsid w:val="008A5055"/>
    <w:rsid w:val="008B304A"/>
    <w:rsid w:val="008B339C"/>
    <w:rsid w:val="008B63C0"/>
    <w:rsid w:val="008C23D1"/>
    <w:rsid w:val="008D14DB"/>
    <w:rsid w:val="008D15A0"/>
    <w:rsid w:val="008D46E4"/>
    <w:rsid w:val="008E2035"/>
    <w:rsid w:val="008E370B"/>
    <w:rsid w:val="008F4F47"/>
    <w:rsid w:val="00905A3E"/>
    <w:rsid w:val="009108AA"/>
    <w:rsid w:val="00916C01"/>
    <w:rsid w:val="00917840"/>
    <w:rsid w:val="009242FF"/>
    <w:rsid w:val="00936BAD"/>
    <w:rsid w:val="00941AAC"/>
    <w:rsid w:val="00952F23"/>
    <w:rsid w:val="00955E35"/>
    <w:rsid w:val="00956723"/>
    <w:rsid w:val="00957E5D"/>
    <w:rsid w:val="00960656"/>
    <w:rsid w:val="009632C0"/>
    <w:rsid w:val="009721F4"/>
    <w:rsid w:val="00974678"/>
    <w:rsid w:val="00977D02"/>
    <w:rsid w:val="00983EF3"/>
    <w:rsid w:val="00986911"/>
    <w:rsid w:val="009870D9"/>
    <w:rsid w:val="00991AB1"/>
    <w:rsid w:val="00996F94"/>
    <w:rsid w:val="009A0B3A"/>
    <w:rsid w:val="009A2147"/>
    <w:rsid w:val="009B24CD"/>
    <w:rsid w:val="009B43C3"/>
    <w:rsid w:val="009B4831"/>
    <w:rsid w:val="009C36D8"/>
    <w:rsid w:val="009C4E0F"/>
    <w:rsid w:val="009D0FD3"/>
    <w:rsid w:val="009D2CEE"/>
    <w:rsid w:val="009D408C"/>
    <w:rsid w:val="009D637C"/>
    <w:rsid w:val="009E542F"/>
    <w:rsid w:val="009E5FCD"/>
    <w:rsid w:val="009E71F5"/>
    <w:rsid w:val="009F45F6"/>
    <w:rsid w:val="00A01228"/>
    <w:rsid w:val="00A059C5"/>
    <w:rsid w:val="00A07855"/>
    <w:rsid w:val="00A169E9"/>
    <w:rsid w:val="00A17ED1"/>
    <w:rsid w:val="00A24744"/>
    <w:rsid w:val="00A27BE8"/>
    <w:rsid w:val="00A32C19"/>
    <w:rsid w:val="00A333E8"/>
    <w:rsid w:val="00A34999"/>
    <w:rsid w:val="00A34AC1"/>
    <w:rsid w:val="00A36F18"/>
    <w:rsid w:val="00A40519"/>
    <w:rsid w:val="00A4352B"/>
    <w:rsid w:val="00A44D12"/>
    <w:rsid w:val="00A455F2"/>
    <w:rsid w:val="00A458E7"/>
    <w:rsid w:val="00A4689A"/>
    <w:rsid w:val="00A47572"/>
    <w:rsid w:val="00A47822"/>
    <w:rsid w:val="00A542EE"/>
    <w:rsid w:val="00A6186F"/>
    <w:rsid w:val="00A70AD9"/>
    <w:rsid w:val="00A846EA"/>
    <w:rsid w:val="00A86F2E"/>
    <w:rsid w:val="00AA3130"/>
    <w:rsid w:val="00AA5746"/>
    <w:rsid w:val="00AB26FA"/>
    <w:rsid w:val="00AC2143"/>
    <w:rsid w:val="00AC355D"/>
    <w:rsid w:val="00AC791A"/>
    <w:rsid w:val="00AD2B8A"/>
    <w:rsid w:val="00AD57F1"/>
    <w:rsid w:val="00AD666A"/>
    <w:rsid w:val="00AD7651"/>
    <w:rsid w:val="00AE019E"/>
    <w:rsid w:val="00AE03D8"/>
    <w:rsid w:val="00AE2291"/>
    <w:rsid w:val="00AE6A5D"/>
    <w:rsid w:val="00AF12F9"/>
    <w:rsid w:val="00AF2F88"/>
    <w:rsid w:val="00AF6752"/>
    <w:rsid w:val="00AF6EDD"/>
    <w:rsid w:val="00B00F4A"/>
    <w:rsid w:val="00B016CB"/>
    <w:rsid w:val="00B128C7"/>
    <w:rsid w:val="00B135A1"/>
    <w:rsid w:val="00B14FA2"/>
    <w:rsid w:val="00B20964"/>
    <w:rsid w:val="00B32B29"/>
    <w:rsid w:val="00B330A7"/>
    <w:rsid w:val="00B424C1"/>
    <w:rsid w:val="00B43797"/>
    <w:rsid w:val="00B46DBC"/>
    <w:rsid w:val="00B527F4"/>
    <w:rsid w:val="00B603DF"/>
    <w:rsid w:val="00B61E6F"/>
    <w:rsid w:val="00B639F3"/>
    <w:rsid w:val="00B6711B"/>
    <w:rsid w:val="00B741E0"/>
    <w:rsid w:val="00B80D24"/>
    <w:rsid w:val="00B83DE2"/>
    <w:rsid w:val="00B84259"/>
    <w:rsid w:val="00B9102D"/>
    <w:rsid w:val="00B92F42"/>
    <w:rsid w:val="00BA44DD"/>
    <w:rsid w:val="00BB0586"/>
    <w:rsid w:val="00BB7A58"/>
    <w:rsid w:val="00BC28D0"/>
    <w:rsid w:val="00BC4551"/>
    <w:rsid w:val="00BD5FCF"/>
    <w:rsid w:val="00BD744E"/>
    <w:rsid w:val="00BE0CD9"/>
    <w:rsid w:val="00BE141B"/>
    <w:rsid w:val="00BE1B8D"/>
    <w:rsid w:val="00BE4F3D"/>
    <w:rsid w:val="00BE544B"/>
    <w:rsid w:val="00BF2752"/>
    <w:rsid w:val="00C00714"/>
    <w:rsid w:val="00C00964"/>
    <w:rsid w:val="00C13AC6"/>
    <w:rsid w:val="00C151E7"/>
    <w:rsid w:val="00C20929"/>
    <w:rsid w:val="00C2654C"/>
    <w:rsid w:val="00C30CBA"/>
    <w:rsid w:val="00C326BE"/>
    <w:rsid w:val="00C3488A"/>
    <w:rsid w:val="00C3687C"/>
    <w:rsid w:val="00C374D5"/>
    <w:rsid w:val="00C53570"/>
    <w:rsid w:val="00C618C5"/>
    <w:rsid w:val="00C62BF8"/>
    <w:rsid w:val="00C66885"/>
    <w:rsid w:val="00C70D79"/>
    <w:rsid w:val="00C95982"/>
    <w:rsid w:val="00C95A2E"/>
    <w:rsid w:val="00CB43D2"/>
    <w:rsid w:val="00CB4EF7"/>
    <w:rsid w:val="00CC6ABB"/>
    <w:rsid w:val="00CC7AB6"/>
    <w:rsid w:val="00CD5590"/>
    <w:rsid w:val="00CE155F"/>
    <w:rsid w:val="00CE2E6C"/>
    <w:rsid w:val="00CF0E6C"/>
    <w:rsid w:val="00CF0FAE"/>
    <w:rsid w:val="00D03B49"/>
    <w:rsid w:val="00D12488"/>
    <w:rsid w:val="00D126DF"/>
    <w:rsid w:val="00D160D6"/>
    <w:rsid w:val="00D25ADD"/>
    <w:rsid w:val="00D321A8"/>
    <w:rsid w:val="00D40D68"/>
    <w:rsid w:val="00D44531"/>
    <w:rsid w:val="00D54051"/>
    <w:rsid w:val="00D56A47"/>
    <w:rsid w:val="00D60A30"/>
    <w:rsid w:val="00D61A2C"/>
    <w:rsid w:val="00D65463"/>
    <w:rsid w:val="00D74EDC"/>
    <w:rsid w:val="00D75AFD"/>
    <w:rsid w:val="00D82F9D"/>
    <w:rsid w:val="00D834B1"/>
    <w:rsid w:val="00D94FEB"/>
    <w:rsid w:val="00DA5B5A"/>
    <w:rsid w:val="00DB627B"/>
    <w:rsid w:val="00DB6ED1"/>
    <w:rsid w:val="00DD74DC"/>
    <w:rsid w:val="00DE02B8"/>
    <w:rsid w:val="00DE2787"/>
    <w:rsid w:val="00DE3707"/>
    <w:rsid w:val="00DE5754"/>
    <w:rsid w:val="00DF372C"/>
    <w:rsid w:val="00DF52F4"/>
    <w:rsid w:val="00DF669E"/>
    <w:rsid w:val="00DF7BBD"/>
    <w:rsid w:val="00E01B35"/>
    <w:rsid w:val="00E11BF0"/>
    <w:rsid w:val="00E134A9"/>
    <w:rsid w:val="00E14169"/>
    <w:rsid w:val="00E14900"/>
    <w:rsid w:val="00E32A93"/>
    <w:rsid w:val="00E3391F"/>
    <w:rsid w:val="00E33983"/>
    <w:rsid w:val="00E36452"/>
    <w:rsid w:val="00E547E8"/>
    <w:rsid w:val="00E55AF8"/>
    <w:rsid w:val="00E55D61"/>
    <w:rsid w:val="00E650B0"/>
    <w:rsid w:val="00E669B2"/>
    <w:rsid w:val="00E66AA7"/>
    <w:rsid w:val="00E74320"/>
    <w:rsid w:val="00E80E2B"/>
    <w:rsid w:val="00E84351"/>
    <w:rsid w:val="00E909AD"/>
    <w:rsid w:val="00EB5EBB"/>
    <w:rsid w:val="00EC060E"/>
    <w:rsid w:val="00EC7346"/>
    <w:rsid w:val="00EC7940"/>
    <w:rsid w:val="00ED4224"/>
    <w:rsid w:val="00ED4FCE"/>
    <w:rsid w:val="00ED7500"/>
    <w:rsid w:val="00EF4FFE"/>
    <w:rsid w:val="00EF67AD"/>
    <w:rsid w:val="00F01004"/>
    <w:rsid w:val="00F01811"/>
    <w:rsid w:val="00F02693"/>
    <w:rsid w:val="00F11AF5"/>
    <w:rsid w:val="00F12CAE"/>
    <w:rsid w:val="00F15BD8"/>
    <w:rsid w:val="00F238DE"/>
    <w:rsid w:val="00F3097C"/>
    <w:rsid w:val="00F34CE5"/>
    <w:rsid w:val="00F61309"/>
    <w:rsid w:val="00F841CD"/>
    <w:rsid w:val="00F96B8F"/>
    <w:rsid w:val="00FB2F1D"/>
    <w:rsid w:val="00FB46EF"/>
    <w:rsid w:val="00FB7A0C"/>
    <w:rsid w:val="00FC01E0"/>
    <w:rsid w:val="00FC559D"/>
    <w:rsid w:val="00FC600E"/>
    <w:rsid w:val="00FE4B99"/>
    <w:rsid w:val="00FF5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FD750A"/>
  <w15:docId w15:val="{5AE77A88-EED8-4080-AAFA-5F0F411A6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035"/>
    <w:pPr>
      <w:widowControl w:val="0"/>
      <w:autoSpaceDE w:val="0"/>
      <w:autoSpaceDN w:val="0"/>
      <w:adjustRightInd w:val="0"/>
    </w:pPr>
    <w:rPr>
      <w:rFonts w:hAnsi="Times New Roman"/>
      <w:sz w:val="24"/>
      <w:szCs w:val="24"/>
    </w:rPr>
  </w:style>
  <w:style w:type="paragraph" w:styleId="5">
    <w:name w:val="heading 5"/>
    <w:basedOn w:val="a"/>
    <w:link w:val="50"/>
    <w:uiPriority w:val="9"/>
    <w:qFormat/>
    <w:rsid w:val="006A14AA"/>
    <w:pPr>
      <w:widowControl/>
      <w:autoSpaceDE/>
      <w:autoSpaceDN/>
      <w:adjustRightInd/>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8E2035"/>
    <w:pPr>
      <w:jc w:val="both"/>
    </w:pPr>
  </w:style>
  <w:style w:type="paragraph" w:customStyle="1" w:styleId="Style2">
    <w:name w:val="Style2"/>
    <w:basedOn w:val="a"/>
    <w:rsid w:val="008E2035"/>
    <w:pPr>
      <w:spacing w:line="314" w:lineRule="exact"/>
      <w:jc w:val="center"/>
    </w:pPr>
  </w:style>
  <w:style w:type="paragraph" w:customStyle="1" w:styleId="Style3">
    <w:name w:val="Style3"/>
    <w:basedOn w:val="a"/>
    <w:rsid w:val="008E2035"/>
  </w:style>
  <w:style w:type="paragraph" w:customStyle="1" w:styleId="Style4">
    <w:name w:val="Style4"/>
    <w:basedOn w:val="a"/>
    <w:rsid w:val="008E2035"/>
    <w:pPr>
      <w:spacing w:line="360" w:lineRule="exact"/>
      <w:ind w:hanging="1306"/>
    </w:pPr>
  </w:style>
  <w:style w:type="paragraph" w:customStyle="1" w:styleId="Style5">
    <w:name w:val="Style5"/>
    <w:basedOn w:val="a"/>
    <w:rsid w:val="008E2035"/>
  </w:style>
  <w:style w:type="paragraph" w:customStyle="1" w:styleId="Style6">
    <w:name w:val="Style6"/>
    <w:basedOn w:val="a"/>
    <w:rsid w:val="008E2035"/>
  </w:style>
  <w:style w:type="paragraph" w:customStyle="1" w:styleId="Style7">
    <w:name w:val="Style7"/>
    <w:basedOn w:val="a"/>
    <w:uiPriority w:val="99"/>
    <w:rsid w:val="008E2035"/>
  </w:style>
  <w:style w:type="paragraph" w:customStyle="1" w:styleId="Style8">
    <w:name w:val="Style8"/>
    <w:basedOn w:val="a"/>
    <w:rsid w:val="008E2035"/>
    <w:pPr>
      <w:spacing w:line="275" w:lineRule="exact"/>
      <w:jc w:val="both"/>
    </w:pPr>
  </w:style>
  <w:style w:type="paragraph" w:customStyle="1" w:styleId="Style9">
    <w:name w:val="Style9"/>
    <w:basedOn w:val="a"/>
    <w:rsid w:val="008E2035"/>
  </w:style>
  <w:style w:type="paragraph" w:customStyle="1" w:styleId="Style10">
    <w:name w:val="Style10"/>
    <w:basedOn w:val="a"/>
    <w:rsid w:val="008E2035"/>
  </w:style>
  <w:style w:type="paragraph" w:customStyle="1" w:styleId="Style11">
    <w:name w:val="Style11"/>
    <w:basedOn w:val="a"/>
    <w:rsid w:val="008E2035"/>
  </w:style>
  <w:style w:type="paragraph" w:customStyle="1" w:styleId="Style12">
    <w:name w:val="Style12"/>
    <w:basedOn w:val="a"/>
    <w:rsid w:val="008E2035"/>
    <w:pPr>
      <w:spacing w:line="356" w:lineRule="exact"/>
    </w:pPr>
  </w:style>
  <w:style w:type="paragraph" w:customStyle="1" w:styleId="Style13">
    <w:name w:val="Style13"/>
    <w:basedOn w:val="a"/>
    <w:rsid w:val="008E2035"/>
    <w:pPr>
      <w:jc w:val="both"/>
    </w:pPr>
  </w:style>
  <w:style w:type="paragraph" w:customStyle="1" w:styleId="Style14">
    <w:name w:val="Style14"/>
    <w:basedOn w:val="a"/>
    <w:rsid w:val="008E2035"/>
    <w:pPr>
      <w:spacing w:line="274" w:lineRule="exact"/>
      <w:ind w:firstLine="230"/>
    </w:pPr>
  </w:style>
  <w:style w:type="paragraph" w:customStyle="1" w:styleId="Style15">
    <w:name w:val="Style15"/>
    <w:basedOn w:val="a"/>
    <w:rsid w:val="008E2035"/>
  </w:style>
  <w:style w:type="paragraph" w:customStyle="1" w:styleId="Style16">
    <w:name w:val="Style16"/>
    <w:basedOn w:val="a"/>
    <w:rsid w:val="008E2035"/>
  </w:style>
  <w:style w:type="paragraph" w:customStyle="1" w:styleId="Style17">
    <w:name w:val="Style17"/>
    <w:basedOn w:val="a"/>
    <w:rsid w:val="008E2035"/>
    <w:pPr>
      <w:jc w:val="center"/>
    </w:pPr>
  </w:style>
  <w:style w:type="paragraph" w:customStyle="1" w:styleId="Style18">
    <w:name w:val="Style18"/>
    <w:basedOn w:val="a"/>
    <w:rsid w:val="008E2035"/>
    <w:pPr>
      <w:spacing w:line="324" w:lineRule="exact"/>
      <w:ind w:hanging="1416"/>
    </w:pPr>
  </w:style>
  <w:style w:type="paragraph" w:customStyle="1" w:styleId="Style19">
    <w:name w:val="Style19"/>
    <w:basedOn w:val="a"/>
    <w:rsid w:val="008E2035"/>
  </w:style>
  <w:style w:type="paragraph" w:customStyle="1" w:styleId="Style20">
    <w:name w:val="Style20"/>
    <w:basedOn w:val="a"/>
    <w:rsid w:val="008E2035"/>
    <w:pPr>
      <w:spacing w:line="322" w:lineRule="exact"/>
    </w:pPr>
  </w:style>
  <w:style w:type="paragraph" w:customStyle="1" w:styleId="Style21">
    <w:name w:val="Style21"/>
    <w:basedOn w:val="a"/>
    <w:rsid w:val="008E2035"/>
    <w:pPr>
      <w:spacing w:line="274" w:lineRule="exact"/>
      <w:ind w:hanging="350"/>
    </w:pPr>
  </w:style>
  <w:style w:type="paragraph" w:customStyle="1" w:styleId="Style22">
    <w:name w:val="Style22"/>
    <w:basedOn w:val="a"/>
    <w:uiPriority w:val="99"/>
    <w:rsid w:val="008E2035"/>
    <w:pPr>
      <w:spacing w:line="322" w:lineRule="exact"/>
      <w:ind w:firstLine="547"/>
      <w:jc w:val="both"/>
    </w:pPr>
  </w:style>
  <w:style w:type="paragraph" w:customStyle="1" w:styleId="Style23">
    <w:name w:val="Style23"/>
    <w:basedOn w:val="a"/>
    <w:uiPriority w:val="99"/>
    <w:rsid w:val="008E2035"/>
  </w:style>
  <w:style w:type="paragraph" w:customStyle="1" w:styleId="Style24">
    <w:name w:val="Style24"/>
    <w:basedOn w:val="a"/>
    <w:uiPriority w:val="99"/>
    <w:rsid w:val="008E2035"/>
    <w:pPr>
      <w:spacing w:line="419" w:lineRule="exact"/>
      <w:ind w:hanging="360"/>
    </w:pPr>
  </w:style>
  <w:style w:type="paragraph" w:customStyle="1" w:styleId="Style25">
    <w:name w:val="Style25"/>
    <w:basedOn w:val="a"/>
    <w:rsid w:val="008E2035"/>
    <w:pPr>
      <w:spacing w:line="355" w:lineRule="exact"/>
      <w:ind w:hanging="365"/>
    </w:pPr>
  </w:style>
  <w:style w:type="paragraph" w:customStyle="1" w:styleId="Style26">
    <w:name w:val="Style26"/>
    <w:basedOn w:val="a"/>
    <w:rsid w:val="008E2035"/>
  </w:style>
  <w:style w:type="paragraph" w:customStyle="1" w:styleId="Style27">
    <w:name w:val="Style27"/>
    <w:basedOn w:val="a"/>
    <w:rsid w:val="008E2035"/>
    <w:pPr>
      <w:spacing w:line="358" w:lineRule="exact"/>
    </w:pPr>
  </w:style>
  <w:style w:type="paragraph" w:customStyle="1" w:styleId="Style28">
    <w:name w:val="Style28"/>
    <w:basedOn w:val="a"/>
    <w:rsid w:val="008E2035"/>
    <w:pPr>
      <w:jc w:val="both"/>
    </w:pPr>
  </w:style>
  <w:style w:type="paragraph" w:customStyle="1" w:styleId="Style29">
    <w:name w:val="Style29"/>
    <w:basedOn w:val="a"/>
    <w:rsid w:val="008E2035"/>
    <w:pPr>
      <w:spacing w:line="278" w:lineRule="exact"/>
      <w:ind w:hanging="341"/>
    </w:pPr>
  </w:style>
  <w:style w:type="paragraph" w:customStyle="1" w:styleId="Style30">
    <w:name w:val="Style30"/>
    <w:basedOn w:val="a"/>
    <w:rsid w:val="008E2035"/>
    <w:pPr>
      <w:spacing w:line="322" w:lineRule="exact"/>
      <w:ind w:firstLine="547"/>
      <w:jc w:val="both"/>
    </w:pPr>
  </w:style>
  <w:style w:type="paragraph" w:customStyle="1" w:styleId="Style31">
    <w:name w:val="Style31"/>
    <w:basedOn w:val="a"/>
    <w:rsid w:val="008E2035"/>
  </w:style>
  <w:style w:type="paragraph" w:customStyle="1" w:styleId="Style32">
    <w:name w:val="Style32"/>
    <w:basedOn w:val="a"/>
    <w:rsid w:val="008E2035"/>
  </w:style>
  <w:style w:type="paragraph" w:customStyle="1" w:styleId="Style33">
    <w:name w:val="Style33"/>
    <w:basedOn w:val="a"/>
    <w:rsid w:val="008E2035"/>
    <w:pPr>
      <w:spacing w:line="278" w:lineRule="exact"/>
      <w:ind w:hanging="542"/>
    </w:pPr>
  </w:style>
  <w:style w:type="paragraph" w:customStyle="1" w:styleId="Style34">
    <w:name w:val="Style34"/>
    <w:basedOn w:val="a"/>
    <w:rsid w:val="008E2035"/>
    <w:pPr>
      <w:spacing w:line="322" w:lineRule="exact"/>
      <w:ind w:hanging="4070"/>
    </w:pPr>
  </w:style>
  <w:style w:type="paragraph" w:customStyle="1" w:styleId="Style35">
    <w:name w:val="Style35"/>
    <w:basedOn w:val="a"/>
    <w:rsid w:val="008E2035"/>
    <w:pPr>
      <w:spacing w:line="300" w:lineRule="exact"/>
      <w:ind w:hanging="254"/>
      <w:jc w:val="both"/>
    </w:pPr>
  </w:style>
  <w:style w:type="paragraph" w:customStyle="1" w:styleId="Style36">
    <w:name w:val="Style36"/>
    <w:basedOn w:val="a"/>
    <w:rsid w:val="008E2035"/>
    <w:pPr>
      <w:spacing w:line="360" w:lineRule="exact"/>
      <w:ind w:hanging="182"/>
    </w:pPr>
  </w:style>
  <w:style w:type="paragraph" w:customStyle="1" w:styleId="Style37">
    <w:name w:val="Style37"/>
    <w:basedOn w:val="a"/>
    <w:rsid w:val="008E2035"/>
    <w:pPr>
      <w:spacing w:line="275" w:lineRule="exact"/>
      <w:ind w:firstLine="907"/>
    </w:pPr>
  </w:style>
  <w:style w:type="paragraph" w:customStyle="1" w:styleId="Style38">
    <w:name w:val="Style38"/>
    <w:basedOn w:val="a"/>
    <w:rsid w:val="008E2035"/>
    <w:pPr>
      <w:spacing w:line="278" w:lineRule="exact"/>
      <w:ind w:firstLine="389"/>
    </w:pPr>
  </w:style>
  <w:style w:type="paragraph" w:customStyle="1" w:styleId="Style39">
    <w:name w:val="Style39"/>
    <w:basedOn w:val="a"/>
    <w:rsid w:val="008E2035"/>
    <w:pPr>
      <w:spacing w:line="355" w:lineRule="exact"/>
      <w:ind w:hanging="389"/>
    </w:pPr>
  </w:style>
  <w:style w:type="paragraph" w:customStyle="1" w:styleId="Style40">
    <w:name w:val="Style40"/>
    <w:basedOn w:val="a"/>
    <w:rsid w:val="008E2035"/>
    <w:pPr>
      <w:spacing w:line="185" w:lineRule="exact"/>
    </w:pPr>
  </w:style>
  <w:style w:type="paragraph" w:customStyle="1" w:styleId="Style41">
    <w:name w:val="Style41"/>
    <w:basedOn w:val="a"/>
    <w:rsid w:val="008E2035"/>
    <w:pPr>
      <w:spacing w:line="230" w:lineRule="exact"/>
    </w:pPr>
  </w:style>
  <w:style w:type="paragraph" w:customStyle="1" w:styleId="Style42">
    <w:name w:val="Style42"/>
    <w:basedOn w:val="a"/>
    <w:rsid w:val="008E2035"/>
  </w:style>
  <w:style w:type="paragraph" w:customStyle="1" w:styleId="Style43">
    <w:name w:val="Style43"/>
    <w:basedOn w:val="a"/>
    <w:rsid w:val="008E2035"/>
    <w:pPr>
      <w:spacing w:line="300" w:lineRule="exact"/>
      <w:ind w:firstLine="557"/>
    </w:pPr>
  </w:style>
  <w:style w:type="paragraph" w:customStyle="1" w:styleId="Style44">
    <w:name w:val="Style44"/>
    <w:basedOn w:val="a"/>
    <w:rsid w:val="008E2035"/>
  </w:style>
  <w:style w:type="paragraph" w:customStyle="1" w:styleId="Style45">
    <w:name w:val="Style45"/>
    <w:basedOn w:val="a"/>
    <w:rsid w:val="008E2035"/>
    <w:pPr>
      <w:spacing w:line="274" w:lineRule="exact"/>
      <w:ind w:hanging="518"/>
    </w:pPr>
  </w:style>
  <w:style w:type="paragraph" w:customStyle="1" w:styleId="Style46">
    <w:name w:val="Style46"/>
    <w:basedOn w:val="a"/>
    <w:rsid w:val="008E2035"/>
    <w:pPr>
      <w:jc w:val="both"/>
    </w:pPr>
  </w:style>
  <w:style w:type="paragraph" w:customStyle="1" w:styleId="Style47">
    <w:name w:val="Style47"/>
    <w:basedOn w:val="a"/>
    <w:rsid w:val="008E2035"/>
    <w:pPr>
      <w:spacing w:line="389" w:lineRule="exact"/>
    </w:pPr>
  </w:style>
  <w:style w:type="paragraph" w:customStyle="1" w:styleId="Style48">
    <w:name w:val="Style48"/>
    <w:basedOn w:val="a"/>
    <w:rsid w:val="008E2035"/>
    <w:pPr>
      <w:spacing w:line="286" w:lineRule="exact"/>
      <w:ind w:hanging="557"/>
    </w:pPr>
  </w:style>
  <w:style w:type="paragraph" w:customStyle="1" w:styleId="Style49">
    <w:name w:val="Style49"/>
    <w:basedOn w:val="a"/>
    <w:rsid w:val="008E2035"/>
    <w:pPr>
      <w:spacing w:line="451" w:lineRule="exact"/>
      <w:ind w:hanging="379"/>
    </w:pPr>
  </w:style>
  <w:style w:type="paragraph" w:customStyle="1" w:styleId="Style50">
    <w:name w:val="Style50"/>
    <w:basedOn w:val="a"/>
    <w:rsid w:val="008E2035"/>
    <w:pPr>
      <w:spacing w:line="322" w:lineRule="exact"/>
      <w:ind w:firstLine="542"/>
      <w:jc w:val="both"/>
    </w:pPr>
  </w:style>
  <w:style w:type="paragraph" w:customStyle="1" w:styleId="Style51">
    <w:name w:val="Style51"/>
    <w:basedOn w:val="a"/>
    <w:uiPriority w:val="99"/>
    <w:rsid w:val="008E2035"/>
    <w:pPr>
      <w:spacing w:line="274" w:lineRule="exact"/>
    </w:pPr>
  </w:style>
  <w:style w:type="paragraph" w:customStyle="1" w:styleId="Style52">
    <w:name w:val="Style52"/>
    <w:basedOn w:val="a"/>
    <w:rsid w:val="008E2035"/>
    <w:pPr>
      <w:spacing w:line="389" w:lineRule="exact"/>
      <w:ind w:hanging="182"/>
    </w:pPr>
  </w:style>
  <w:style w:type="paragraph" w:customStyle="1" w:styleId="Style53">
    <w:name w:val="Style53"/>
    <w:basedOn w:val="a"/>
    <w:rsid w:val="008E2035"/>
    <w:pPr>
      <w:spacing w:line="259" w:lineRule="exact"/>
      <w:ind w:hanging="250"/>
    </w:pPr>
  </w:style>
  <w:style w:type="paragraph" w:customStyle="1" w:styleId="Style54">
    <w:name w:val="Style54"/>
    <w:basedOn w:val="a"/>
    <w:rsid w:val="008E2035"/>
    <w:pPr>
      <w:spacing w:line="389" w:lineRule="exact"/>
      <w:ind w:hanging="346"/>
    </w:pPr>
  </w:style>
  <w:style w:type="paragraph" w:customStyle="1" w:styleId="Style55">
    <w:name w:val="Style55"/>
    <w:basedOn w:val="a"/>
    <w:rsid w:val="008E2035"/>
    <w:pPr>
      <w:jc w:val="both"/>
    </w:pPr>
  </w:style>
  <w:style w:type="paragraph" w:customStyle="1" w:styleId="Style56">
    <w:name w:val="Style56"/>
    <w:basedOn w:val="a"/>
    <w:rsid w:val="008E2035"/>
    <w:pPr>
      <w:spacing w:line="357" w:lineRule="exact"/>
    </w:pPr>
  </w:style>
  <w:style w:type="paragraph" w:customStyle="1" w:styleId="Style57">
    <w:name w:val="Style57"/>
    <w:basedOn w:val="a"/>
    <w:rsid w:val="008E2035"/>
    <w:pPr>
      <w:spacing w:line="418" w:lineRule="exact"/>
      <w:ind w:firstLine="571"/>
      <w:jc w:val="both"/>
    </w:pPr>
  </w:style>
  <w:style w:type="paragraph" w:customStyle="1" w:styleId="Style58">
    <w:name w:val="Style58"/>
    <w:basedOn w:val="a"/>
    <w:rsid w:val="008E2035"/>
    <w:pPr>
      <w:spacing w:line="422" w:lineRule="exact"/>
      <w:ind w:firstLine="466"/>
      <w:jc w:val="both"/>
    </w:pPr>
  </w:style>
  <w:style w:type="paragraph" w:customStyle="1" w:styleId="Style59">
    <w:name w:val="Style59"/>
    <w:basedOn w:val="a"/>
    <w:rsid w:val="008E2035"/>
    <w:pPr>
      <w:spacing w:line="276" w:lineRule="exact"/>
      <w:ind w:hanging="523"/>
      <w:jc w:val="both"/>
    </w:pPr>
  </w:style>
  <w:style w:type="paragraph" w:customStyle="1" w:styleId="Style60">
    <w:name w:val="Style60"/>
    <w:basedOn w:val="a"/>
    <w:rsid w:val="008E2035"/>
    <w:pPr>
      <w:spacing w:line="322" w:lineRule="exact"/>
      <w:ind w:hanging="509"/>
    </w:pPr>
  </w:style>
  <w:style w:type="paragraph" w:customStyle="1" w:styleId="Style61">
    <w:name w:val="Style61"/>
    <w:basedOn w:val="a"/>
    <w:rsid w:val="008E2035"/>
    <w:pPr>
      <w:spacing w:line="276" w:lineRule="exact"/>
      <w:ind w:hanging="898"/>
    </w:pPr>
  </w:style>
  <w:style w:type="paragraph" w:customStyle="1" w:styleId="Style62">
    <w:name w:val="Style62"/>
    <w:basedOn w:val="a"/>
    <w:rsid w:val="008E2035"/>
    <w:pPr>
      <w:spacing w:line="276" w:lineRule="exact"/>
      <w:ind w:hanging="341"/>
      <w:jc w:val="both"/>
    </w:pPr>
  </w:style>
  <w:style w:type="paragraph" w:customStyle="1" w:styleId="Style63">
    <w:name w:val="Style63"/>
    <w:basedOn w:val="a"/>
    <w:uiPriority w:val="99"/>
    <w:rsid w:val="008E2035"/>
  </w:style>
  <w:style w:type="paragraph" w:customStyle="1" w:styleId="Style64">
    <w:name w:val="Style64"/>
    <w:basedOn w:val="a"/>
    <w:rsid w:val="008E2035"/>
    <w:pPr>
      <w:spacing w:line="274" w:lineRule="exact"/>
      <w:ind w:firstLine="533"/>
      <w:jc w:val="both"/>
    </w:pPr>
  </w:style>
  <w:style w:type="paragraph" w:customStyle="1" w:styleId="Style65">
    <w:name w:val="Style65"/>
    <w:basedOn w:val="a"/>
    <w:rsid w:val="008E2035"/>
    <w:pPr>
      <w:spacing w:line="276" w:lineRule="exact"/>
      <w:ind w:firstLine="547"/>
    </w:pPr>
  </w:style>
  <w:style w:type="paragraph" w:customStyle="1" w:styleId="Style66">
    <w:name w:val="Style66"/>
    <w:basedOn w:val="a"/>
    <w:rsid w:val="008E2035"/>
    <w:pPr>
      <w:spacing w:line="298" w:lineRule="exact"/>
      <w:ind w:firstLine="82"/>
      <w:jc w:val="both"/>
    </w:pPr>
  </w:style>
  <w:style w:type="paragraph" w:customStyle="1" w:styleId="Style67">
    <w:name w:val="Style67"/>
    <w:basedOn w:val="a"/>
    <w:rsid w:val="008E2035"/>
    <w:pPr>
      <w:spacing w:line="293" w:lineRule="exact"/>
    </w:pPr>
  </w:style>
  <w:style w:type="paragraph" w:customStyle="1" w:styleId="Style68">
    <w:name w:val="Style68"/>
    <w:basedOn w:val="a"/>
    <w:rsid w:val="008E2035"/>
    <w:pPr>
      <w:jc w:val="center"/>
    </w:pPr>
  </w:style>
  <w:style w:type="paragraph" w:customStyle="1" w:styleId="Style69">
    <w:name w:val="Style69"/>
    <w:basedOn w:val="a"/>
    <w:rsid w:val="008E2035"/>
  </w:style>
  <w:style w:type="paragraph" w:customStyle="1" w:styleId="Style70">
    <w:name w:val="Style70"/>
    <w:basedOn w:val="a"/>
    <w:rsid w:val="008E2035"/>
    <w:pPr>
      <w:spacing w:line="278" w:lineRule="exact"/>
      <w:ind w:hanging="1075"/>
    </w:pPr>
  </w:style>
  <w:style w:type="paragraph" w:customStyle="1" w:styleId="Style71">
    <w:name w:val="Style71"/>
    <w:basedOn w:val="a"/>
    <w:rsid w:val="008E2035"/>
    <w:pPr>
      <w:spacing w:line="322" w:lineRule="exact"/>
      <w:ind w:firstLine="384"/>
      <w:jc w:val="both"/>
    </w:pPr>
  </w:style>
  <w:style w:type="paragraph" w:customStyle="1" w:styleId="Style72">
    <w:name w:val="Style72"/>
    <w:basedOn w:val="a"/>
    <w:rsid w:val="008E2035"/>
  </w:style>
  <w:style w:type="paragraph" w:customStyle="1" w:styleId="Style73">
    <w:name w:val="Style73"/>
    <w:basedOn w:val="a"/>
    <w:rsid w:val="008E2035"/>
  </w:style>
  <w:style w:type="paragraph" w:customStyle="1" w:styleId="Style74">
    <w:name w:val="Style74"/>
    <w:basedOn w:val="a"/>
    <w:rsid w:val="008E2035"/>
  </w:style>
  <w:style w:type="paragraph" w:customStyle="1" w:styleId="Style75">
    <w:name w:val="Style75"/>
    <w:basedOn w:val="a"/>
    <w:rsid w:val="008E2035"/>
  </w:style>
  <w:style w:type="paragraph" w:customStyle="1" w:styleId="Style76">
    <w:name w:val="Style76"/>
    <w:basedOn w:val="a"/>
    <w:rsid w:val="008E2035"/>
    <w:pPr>
      <w:spacing w:line="331" w:lineRule="exact"/>
      <w:ind w:firstLine="994"/>
    </w:pPr>
  </w:style>
  <w:style w:type="paragraph" w:customStyle="1" w:styleId="Style77">
    <w:name w:val="Style77"/>
    <w:basedOn w:val="a"/>
    <w:rsid w:val="008E2035"/>
    <w:pPr>
      <w:spacing w:line="276" w:lineRule="exact"/>
      <w:ind w:firstLine="1075"/>
      <w:jc w:val="both"/>
    </w:pPr>
  </w:style>
  <w:style w:type="paragraph" w:customStyle="1" w:styleId="Style78">
    <w:name w:val="Style78"/>
    <w:basedOn w:val="a"/>
    <w:rsid w:val="008E2035"/>
  </w:style>
  <w:style w:type="paragraph" w:customStyle="1" w:styleId="Style79">
    <w:name w:val="Style79"/>
    <w:basedOn w:val="a"/>
    <w:rsid w:val="008E2035"/>
  </w:style>
  <w:style w:type="paragraph" w:customStyle="1" w:styleId="Style80">
    <w:name w:val="Style80"/>
    <w:basedOn w:val="a"/>
    <w:rsid w:val="008E2035"/>
    <w:pPr>
      <w:spacing w:line="230" w:lineRule="exact"/>
    </w:pPr>
  </w:style>
  <w:style w:type="paragraph" w:customStyle="1" w:styleId="Style81">
    <w:name w:val="Style81"/>
    <w:basedOn w:val="a"/>
    <w:rsid w:val="008E2035"/>
  </w:style>
  <w:style w:type="paragraph" w:customStyle="1" w:styleId="Style82">
    <w:name w:val="Style82"/>
    <w:basedOn w:val="a"/>
    <w:rsid w:val="008E2035"/>
  </w:style>
  <w:style w:type="paragraph" w:customStyle="1" w:styleId="Style83">
    <w:name w:val="Style83"/>
    <w:basedOn w:val="a"/>
    <w:rsid w:val="008E2035"/>
    <w:pPr>
      <w:spacing w:line="276" w:lineRule="exact"/>
      <w:ind w:firstLine="168"/>
      <w:jc w:val="both"/>
    </w:pPr>
  </w:style>
  <w:style w:type="paragraph" w:customStyle="1" w:styleId="Style84">
    <w:name w:val="Style84"/>
    <w:basedOn w:val="a"/>
    <w:rsid w:val="008E2035"/>
  </w:style>
  <w:style w:type="paragraph" w:customStyle="1" w:styleId="Style85">
    <w:name w:val="Style85"/>
    <w:basedOn w:val="a"/>
    <w:rsid w:val="008E2035"/>
  </w:style>
  <w:style w:type="paragraph" w:customStyle="1" w:styleId="Style86">
    <w:name w:val="Style86"/>
    <w:basedOn w:val="a"/>
    <w:rsid w:val="008E2035"/>
    <w:pPr>
      <w:spacing w:line="281" w:lineRule="exact"/>
      <w:jc w:val="center"/>
    </w:pPr>
  </w:style>
  <w:style w:type="paragraph" w:customStyle="1" w:styleId="Style87">
    <w:name w:val="Style87"/>
    <w:basedOn w:val="a"/>
    <w:rsid w:val="008E2035"/>
    <w:pPr>
      <w:spacing w:line="322" w:lineRule="exact"/>
      <w:ind w:hanging="504"/>
    </w:pPr>
  </w:style>
  <w:style w:type="paragraph" w:customStyle="1" w:styleId="Style88">
    <w:name w:val="Style88"/>
    <w:basedOn w:val="a"/>
    <w:rsid w:val="008E2035"/>
    <w:pPr>
      <w:spacing w:line="269" w:lineRule="exact"/>
      <w:jc w:val="right"/>
    </w:pPr>
  </w:style>
  <w:style w:type="paragraph" w:customStyle="1" w:styleId="Style89">
    <w:name w:val="Style89"/>
    <w:basedOn w:val="a"/>
    <w:rsid w:val="008E2035"/>
  </w:style>
  <w:style w:type="paragraph" w:customStyle="1" w:styleId="Style90">
    <w:name w:val="Style90"/>
    <w:basedOn w:val="a"/>
    <w:rsid w:val="008E2035"/>
  </w:style>
  <w:style w:type="paragraph" w:customStyle="1" w:styleId="Style91">
    <w:name w:val="Style91"/>
    <w:basedOn w:val="a"/>
    <w:rsid w:val="008E2035"/>
    <w:pPr>
      <w:spacing w:line="278" w:lineRule="exact"/>
      <w:jc w:val="both"/>
    </w:pPr>
  </w:style>
  <w:style w:type="paragraph" w:customStyle="1" w:styleId="Style92">
    <w:name w:val="Style92"/>
    <w:basedOn w:val="a"/>
    <w:rsid w:val="008E2035"/>
    <w:pPr>
      <w:spacing w:line="276" w:lineRule="exact"/>
      <w:ind w:firstLine="394"/>
      <w:jc w:val="both"/>
    </w:pPr>
  </w:style>
  <w:style w:type="paragraph" w:customStyle="1" w:styleId="Style93">
    <w:name w:val="Style93"/>
    <w:basedOn w:val="a"/>
    <w:rsid w:val="008E2035"/>
    <w:pPr>
      <w:spacing w:line="275" w:lineRule="exact"/>
      <w:ind w:firstLine="379"/>
      <w:jc w:val="both"/>
    </w:pPr>
  </w:style>
  <w:style w:type="paragraph" w:customStyle="1" w:styleId="Style94">
    <w:name w:val="Style94"/>
    <w:basedOn w:val="a"/>
    <w:rsid w:val="008E2035"/>
    <w:pPr>
      <w:spacing w:line="437" w:lineRule="exact"/>
    </w:pPr>
  </w:style>
  <w:style w:type="paragraph" w:customStyle="1" w:styleId="Style95">
    <w:name w:val="Style95"/>
    <w:basedOn w:val="a"/>
    <w:qFormat/>
    <w:rsid w:val="008E2035"/>
    <w:pPr>
      <w:spacing w:line="355" w:lineRule="exact"/>
      <w:ind w:hanging="374"/>
    </w:pPr>
  </w:style>
  <w:style w:type="paragraph" w:customStyle="1" w:styleId="Style96">
    <w:name w:val="Style96"/>
    <w:basedOn w:val="a"/>
    <w:rsid w:val="008E2035"/>
    <w:pPr>
      <w:spacing w:line="322" w:lineRule="exact"/>
      <w:ind w:firstLine="394"/>
      <w:jc w:val="both"/>
    </w:pPr>
  </w:style>
  <w:style w:type="paragraph" w:customStyle="1" w:styleId="Style97">
    <w:name w:val="Style97"/>
    <w:basedOn w:val="a"/>
    <w:rsid w:val="008E2035"/>
    <w:pPr>
      <w:spacing w:line="298" w:lineRule="exact"/>
    </w:pPr>
  </w:style>
  <w:style w:type="paragraph" w:customStyle="1" w:styleId="Style98">
    <w:name w:val="Style98"/>
    <w:basedOn w:val="a"/>
    <w:rsid w:val="008E2035"/>
    <w:pPr>
      <w:spacing w:line="230" w:lineRule="exact"/>
    </w:pPr>
  </w:style>
  <w:style w:type="paragraph" w:customStyle="1" w:styleId="Style99">
    <w:name w:val="Style99"/>
    <w:basedOn w:val="a"/>
    <w:rsid w:val="008E2035"/>
    <w:pPr>
      <w:spacing w:line="277" w:lineRule="exact"/>
      <w:ind w:firstLine="542"/>
      <w:jc w:val="both"/>
    </w:pPr>
  </w:style>
  <w:style w:type="paragraph" w:customStyle="1" w:styleId="Style100">
    <w:name w:val="Style100"/>
    <w:basedOn w:val="a"/>
    <w:rsid w:val="008E2035"/>
  </w:style>
  <w:style w:type="paragraph" w:customStyle="1" w:styleId="Style101">
    <w:name w:val="Style101"/>
    <w:basedOn w:val="a"/>
    <w:rsid w:val="008E2035"/>
    <w:pPr>
      <w:spacing w:line="278" w:lineRule="exact"/>
    </w:pPr>
  </w:style>
  <w:style w:type="paragraph" w:customStyle="1" w:styleId="Style102">
    <w:name w:val="Style102"/>
    <w:basedOn w:val="a"/>
    <w:rsid w:val="008E2035"/>
  </w:style>
  <w:style w:type="paragraph" w:customStyle="1" w:styleId="Style103">
    <w:name w:val="Style103"/>
    <w:basedOn w:val="a"/>
    <w:rsid w:val="008E2035"/>
    <w:pPr>
      <w:spacing w:line="278" w:lineRule="exact"/>
      <w:ind w:hanging="1056"/>
    </w:pPr>
  </w:style>
  <w:style w:type="paragraph" w:customStyle="1" w:styleId="Style104">
    <w:name w:val="Style104"/>
    <w:basedOn w:val="a"/>
    <w:rsid w:val="008E2035"/>
  </w:style>
  <w:style w:type="paragraph" w:customStyle="1" w:styleId="Style105">
    <w:name w:val="Style105"/>
    <w:basedOn w:val="a"/>
    <w:rsid w:val="008E2035"/>
  </w:style>
  <w:style w:type="paragraph" w:customStyle="1" w:styleId="Style106">
    <w:name w:val="Style106"/>
    <w:basedOn w:val="a"/>
    <w:rsid w:val="008E2035"/>
    <w:pPr>
      <w:spacing w:line="276" w:lineRule="exact"/>
      <w:ind w:firstLine="317"/>
      <w:jc w:val="both"/>
    </w:pPr>
  </w:style>
  <w:style w:type="character" w:customStyle="1" w:styleId="FontStyle108">
    <w:name w:val="Font Style108"/>
    <w:basedOn w:val="a0"/>
    <w:rsid w:val="008E2035"/>
    <w:rPr>
      <w:rFonts w:ascii="Arial" w:hAnsi="Arial" w:cs="Arial"/>
      <w:b/>
      <w:bCs/>
      <w:spacing w:val="50"/>
      <w:w w:val="120"/>
      <w:sz w:val="28"/>
      <w:szCs w:val="28"/>
    </w:rPr>
  </w:style>
  <w:style w:type="character" w:customStyle="1" w:styleId="FontStyle109">
    <w:name w:val="Font Style109"/>
    <w:basedOn w:val="a0"/>
    <w:rsid w:val="008E2035"/>
    <w:rPr>
      <w:rFonts w:ascii="Arial" w:hAnsi="Arial" w:cs="Arial"/>
      <w:sz w:val="26"/>
      <w:szCs w:val="26"/>
    </w:rPr>
  </w:style>
  <w:style w:type="character" w:customStyle="1" w:styleId="FontStyle110">
    <w:name w:val="Font Style110"/>
    <w:basedOn w:val="a0"/>
    <w:rsid w:val="008E2035"/>
    <w:rPr>
      <w:rFonts w:ascii="Verdana" w:hAnsi="Verdana" w:cs="Verdana"/>
      <w:b/>
      <w:bCs/>
      <w:sz w:val="20"/>
      <w:szCs w:val="20"/>
    </w:rPr>
  </w:style>
  <w:style w:type="character" w:customStyle="1" w:styleId="FontStyle111">
    <w:name w:val="Font Style111"/>
    <w:basedOn w:val="a0"/>
    <w:rsid w:val="008E2035"/>
    <w:rPr>
      <w:rFonts w:ascii="Times New Roman" w:hAnsi="Times New Roman" w:cs="Times New Roman"/>
      <w:sz w:val="22"/>
      <w:szCs w:val="22"/>
    </w:rPr>
  </w:style>
  <w:style w:type="character" w:customStyle="1" w:styleId="FontStyle112">
    <w:name w:val="Font Style112"/>
    <w:basedOn w:val="a0"/>
    <w:rsid w:val="008E2035"/>
    <w:rPr>
      <w:rFonts w:ascii="Arial" w:hAnsi="Arial" w:cs="Arial"/>
      <w:b/>
      <w:bCs/>
      <w:sz w:val="16"/>
      <w:szCs w:val="16"/>
    </w:rPr>
  </w:style>
  <w:style w:type="character" w:customStyle="1" w:styleId="FontStyle113">
    <w:name w:val="Font Style113"/>
    <w:basedOn w:val="a0"/>
    <w:rsid w:val="008E2035"/>
    <w:rPr>
      <w:rFonts w:ascii="Times New Roman" w:hAnsi="Times New Roman" w:cs="Times New Roman"/>
      <w:sz w:val="26"/>
      <w:szCs w:val="26"/>
    </w:rPr>
  </w:style>
  <w:style w:type="character" w:customStyle="1" w:styleId="FontStyle114">
    <w:name w:val="Font Style114"/>
    <w:basedOn w:val="a0"/>
    <w:rsid w:val="008E2035"/>
    <w:rPr>
      <w:rFonts w:ascii="Times New Roman" w:hAnsi="Times New Roman" w:cs="Times New Roman"/>
      <w:b/>
      <w:bCs/>
      <w:sz w:val="32"/>
      <w:szCs w:val="32"/>
    </w:rPr>
  </w:style>
  <w:style w:type="character" w:customStyle="1" w:styleId="FontStyle115">
    <w:name w:val="Font Style115"/>
    <w:basedOn w:val="a0"/>
    <w:rsid w:val="008E2035"/>
    <w:rPr>
      <w:rFonts w:ascii="Times New Roman" w:hAnsi="Times New Roman" w:cs="Times New Roman"/>
      <w:sz w:val="22"/>
      <w:szCs w:val="22"/>
    </w:rPr>
  </w:style>
  <w:style w:type="character" w:customStyle="1" w:styleId="FontStyle116">
    <w:name w:val="Font Style116"/>
    <w:basedOn w:val="a0"/>
    <w:rsid w:val="008E2035"/>
    <w:rPr>
      <w:rFonts w:ascii="Times New Roman" w:hAnsi="Times New Roman" w:cs="Times New Roman"/>
      <w:sz w:val="22"/>
      <w:szCs w:val="22"/>
    </w:rPr>
  </w:style>
  <w:style w:type="character" w:customStyle="1" w:styleId="FontStyle117">
    <w:name w:val="Font Style117"/>
    <w:basedOn w:val="a0"/>
    <w:rsid w:val="008E2035"/>
    <w:rPr>
      <w:rFonts w:ascii="Tahoma" w:hAnsi="Tahoma" w:cs="Tahoma"/>
      <w:sz w:val="22"/>
      <w:szCs w:val="22"/>
    </w:rPr>
  </w:style>
  <w:style w:type="character" w:customStyle="1" w:styleId="FontStyle118">
    <w:name w:val="Font Style118"/>
    <w:basedOn w:val="a0"/>
    <w:rsid w:val="008E2035"/>
    <w:rPr>
      <w:rFonts w:ascii="Times New Roman" w:hAnsi="Times New Roman" w:cs="Times New Roman"/>
      <w:b/>
      <w:bCs/>
      <w:i/>
      <w:iCs/>
      <w:sz w:val="22"/>
      <w:szCs w:val="22"/>
    </w:rPr>
  </w:style>
  <w:style w:type="character" w:customStyle="1" w:styleId="FontStyle119">
    <w:name w:val="Font Style119"/>
    <w:basedOn w:val="a0"/>
    <w:rsid w:val="008E2035"/>
    <w:rPr>
      <w:rFonts w:ascii="Times New Roman" w:hAnsi="Times New Roman" w:cs="Times New Roman"/>
      <w:spacing w:val="-10"/>
      <w:sz w:val="28"/>
      <w:szCs w:val="28"/>
    </w:rPr>
  </w:style>
  <w:style w:type="character" w:customStyle="1" w:styleId="FontStyle120">
    <w:name w:val="Font Style120"/>
    <w:basedOn w:val="a0"/>
    <w:rsid w:val="008E2035"/>
    <w:rPr>
      <w:rFonts w:ascii="Times New Roman" w:hAnsi="Times New Roman" w:cs="Times New Roman"/>
      <w:sz w:val="18"/>
      <w:szCs w:val="18"/>
    </w:rPr>
  </w:style>
  <w:style w:type="character" w:customStyle="1" w:styleId="FontStyle121">
    <w:name w:val="Font Style121"/>
    <w:basedOn w:val="a0"/>
    <w:rsid w:val="008E2035"/>
    <w:rPr>
      <w:rFonts w:ascii="Century Gothic" w:hAnsi="Century Gothic" w:cs="Century Gothic"/>
      <w:sz w:val="8"/>
      <w:szCs w:val="8"/>
    </w:rPr>
  </w:style>
  <w:style w:type="character" w:customStyle="1" w:styleId="FontStyle122">
    <w:name w:val="Font Style122"/>
    <w:basedOn w:val="a0"/>
    <w:rsid w:val="008E2035"/>
    <w:rPr>
      <w:rFonts w:ascii="Times New Roman" w:hAnsi="Times New Roman" w:cs="Times New Roman"/>
      <w:i/>
      <w:iCs/>
      <w:sz w:val="18"/>
      <w:szCs w:val="18"/>
    </w:rPr>
  </w:style>
  <w:style w:type="character" w:customStyle="1" w:styleId="FontStyle123">
    <w:name w:val="Font Style123"/>
    <w:basedOn w:val="a0"/>
    <w:rsid w:val="008E2035"/>
    <w:rPr>
      <w:rFonts w:ascii="Times New Roman" w:hAnsi="Times New Roman" w:cs="Times New Roman"/>
      <w:b/>
      <w:bCs/>
      <w:sz w:val="18"/>
      <w:szCs w:val="18"/>
    </w:rPr>
  </w:style>
  <w:style w:type="character" w:customStyle="1" w:styleId="FontStyle124">
    <w:name w:val="Font Style124"/>
    <w:basedOn w:val="a0"/>
    <w:rsid w:val="008E2035"/>
    <w:rPr>
      <w:rFonts w:ascii="Tahoma" w:hAnsi="Tahoma" w:cs="Tahoma"/>
      <w:b/>
      <w:bCs/>
      <w:i/>
      <w:iCs/>
      <w:spacing w:val="20"/>
      <w:sz w:val="12"/>
      <w:szCs w:val="12"/>
    </w:rPr>
  </w:style>
  <w:style w:type="character" w:customStyle="1" w:styleId="FontStyle125">
    <w:name w:val="Font Style125"/>
    <w:basedOn w:val="a0"/>
    <w:rsid w:val="008E2035"/>
    <w:rPr>
      <w:rFonts w:ascii="Times New Roman" w:hAnsi="Times New Roman" w:cs="Times New Roman"/>
      <w:b/>
      <w:bCs/>
      <w:sz w:val="16"/>
      <w:szCs w:val="16"/>
    </w:rPr>
  </w:style>
  <w:style w:type="character" w:customStyle="1" w:styleId="FontStyle126">
    <w:name w:val="Font Style126"/>
    <w:basedOn w:val="a0"/>
    <w:rsid w:val="008E2035"/>
    <w:rPr>
      <w:rFonts w:ascii="Times New Roman" w:hAnsi="Times New Roman" w:cs="Times New Roman"/>
      <w:i/>
      <w:iCs/>
      <w:sz w:val="16"/>
      <w:szCs w:val="16"/>
    </w:rPr>
  </w:style>
  <w:style w:type="character" w:customStyle="1" w:styleId="FontStyle127">
    <w:name w:val="Font Style127"/>
    <w:basedOn w:val="a0"/>
    <w:rsid w:val="008E2035"/>
    <w:rPr>
      <w:rFonts w:ascii="Cambria" w:hAnsi="Cambria" w:cs="Cambria"/>
      <w:i/>
      <w:iCs/>
      <w:sz w:val="24"/>
      <w:szCs w:val="24"/>
    </w:rPr>
  </w:style>
  <w:style w:type="character" w:customStyle="1" w:styleId="FontStyle128">
    <w:name w:val="Font Style128"/>
    <w:basedOn w:val="a0"/>
    <w:rsid w:val="008E2035"/>
    <w:rPr>
      <w:rFonts w:ascii="Times New Roman" w:hAnsi="Times New Roman" w:cs="Times New Roman"/>
      <w:sz w:val="14"/>
      <w:szCs w:val="14"/>
    </w:rPr>
  </w:style>
  <w:style w:type="character" w:customStyle="1" w:styleId="FontStyle129">
    <w:name w:val="Font Style129"/>
    <w:basedOn w:val="a0"/>
    <w:rsid w:val="008E2035"/>
    <w:rPr>
      <w:rFonts w:ascii="Times New Roman" w:hAnsi="Times New Roman" w:cs="Times New Roman"/>
      <w:sz w:val="18"/>
      <w:szCs w:val="18"/>
    </w:rPr>
  </w:style>
  <w:style w:type="character" w:customStyle="1" w:styleId="FontStyle130">
    <w:name w:val="Font Style130"/>
    <w:basedOn w:val="a0"/>
    <w:uiPriority w:val="99"/>
    <w:rsid w:val="008E2035"/>
    <w:rPr>
      <w:rFonts w:ascii="Times New Roman" w:hAnsi="Times New Roman" w:cs="Times New Roman"/>
      <w:i/>
      <w:iCs/>
      <w:sz w:val="26"/>
      <w:szCs w:val="26"/>
    </w:rPr>
  </w:style>
  <w:style w:type="character" w:customStyle="1" w:styleId="FontStyle131">
    <w:name w:val="Font Style131"/>
    <w:basedOn w:val="a0"/>
    <w:rsid w:val="008E2035"/>
    <w:rPr>
      <w:rFonts w:ascii="Times New Roman" w:hAnsi="Times New Roman" w:cs="Times New Roman"/>
      <w:i/>
      <w:iCs/>
      <w:sz w:val="14"/>
      <w:szCs w:val="14"/>
    </w:rPr>
  </w:style>
  <w:style w:type="character" w:customStyle="1" w:styleId="FontStyle132">
    <w:name w:val="Font Style132"/>
    <w:basedOn w:val="a0"/>
    <w:rsid w:val="008E2035"/>
    <w:rPr>
      <w:rFonts w:ascii="Times New Roman" w:hAnsi="Times New Roman" w:cs="Times New Roman"/>
      <w:b/>
      <w:bCs/>
      <w:sz w:val="26"/>
      <w:szCs w:val="26"/>
    </w:rPr>
  </w:style>
  <w:style w:type="character" w:customStyle="1" w:styleId="FontStyle133">
    <w:name w:val="Font Style133"/>
    <w:basedOn w:val="a0"/>
    <w:rsid w:val="008E2035"/>
    <w:rPr>
      <w:rFonts w:ascii="Times New Roman" w:hAnsi="Times New Roman" w:cs="Times New Roman"/>
      <w:b/>
      <w:bCs/>
      <w:i/>
      <w:iCs/>
      <w:sz w:val="18"/>
      <w:szCs w:val="18"/>
    </w:rPr>
  </w:style>
  <w:style w:type="character" w:customStyle="1" w:styleId="FontStyle134">
    <w:name w:val="Font Style134"/>
    <w:basedOn w:val="a0"/>
    <w:rsid w:val="008E2035"/>
    <w:rPr>
      <w:rFonts w:ascii="Times New Roman" w:hAnsi="Times New Roman" w:cs="Times New Roman"/>
      <w:b/>
      <w:bCs/>
      <w:sz w:val="22"/>
      <w:szCs w:val="22"/>
    </w:rPr>
  </w:style>
  <w:style w:type="character" w:customStyle="1" w:styleId="FontStyle135">
    <w:name w:val="Font Style135"/>
    <w:basedOn w:val="a0"/>
    <w:rsid w:val="008E2035"/>
    <w:rPr>
      <w:rFonts w:ascii="Times New Roman" w:hAnsi="Times New Roman" w:cs="Times New Roman"/>
      <w:sz w:val="28"/>
      <w:szCs w:val="28"/>
    </w:rPr>
  </w:style>
  <w:style w:type="character" w:customStyle="1" w:styleId="FontStyle136">
    <w:name w:val="Font Style136"/>
    <w:basedOn w:val="a0"/>
    <w:rsid w:val="008E2035"/>
    <w:rPr>
      <w:rFonts w:ascii="Times New Roman" w:hAnsi="Times New Roman" w:cs="Times New Roman"/>
      <w:b/>
      <w:bCs/>
      <w:i/>
      <w:iCs/>
      <w:sz w:val="22"/>
      <w:szCs w:val="22"/>
    </w:rPr>
  </w:style>
  <w:style w:type="character" w:customStyle="1" w:styleId="FontStyle137">
    <w:name w:val="Font Style137"/>
    <w:basedOn w:val="a0"/>
    <w:uiPriority w:val="99"/>
    <w:rsid w:val="008E2035"/>
    <w:rPr>
      <w:rFonts w:ascii="Times New Roman" w:hAnsi="Times New Roman" w:cs="Times New Roman"/>
      <w:sz w:val="22"/>
      <w:szCs w:val="22"/>
    </w:rPr>
  </w:style>
  <w:style w:type="character" w:customStyle="1" w:styleId="FontStyle138">
    <w:name w:val="Font Style138"/>
    <w:basedOn w:val="a0"/>
    <w:uiPriority w:val="99"/>
    <w:rsid w:val="008E2035"/>
    <w:rPr>
      <w:rFonts w:ascii="Times New Roman" w:hAnsi="Times New Roman" w:cs="Times New Roman"/>
      <w:i/>
      <w:iCs/>
      <w:sz w:val="22"/>
      <w:szCs w:val="22"/>
    </w:rPr>
  </w:style>
  <w:style w:type="character" w:customStyle="1" w:styleId="FontStyle139">
    <w:name w:val="Font Style139"/>
    <w:basedOn w:val="a0"/>
    <w:uiPriority w:val="99"/>
    <w:rsid w:val="008E2035"/>
    <w:rPr>
      <w:rFonts w:ascii="Times New Roman" w:hAnsi="Times New Roman" w:cs="Times New Roman"/>
      <w:i/>
      <w:iCs/>
      <w:sz w:val="28"/>
      <w:szCs w:val="28"/>
    </w:rPr>
  </w:style>
  <w:style w:type="character" w:customStyle="1" w:styleId="FontStyle140">
    <w:name w:val="Font Style140"/>
    <w:basedOn w:val="a0"/>
    <w:uiPriority w:val="99"/>
    <w:qFormat/>
    <w:rsid w:val="008E2035"/>
    <w:rPr>
      <w:rFonts w:ascii="Times New Roman" w:hAnsi="Times New Roman" w:cs="Times New Roman"/>
      <w:b/>
      <w:bCs/>
      <w:sz w:val="28"/>
      <w:szCs w:val="28"/>
    </w:rPr>
  </w:style>
  <w:style w:type="character" w:customStyle="1" w:styleId="FontStyle141">
    <w:name w:val="Font Style141"/>
    <w:basedOn w:val="a0"/>
    <w:uiPriority w:val="99"/>
    <w:rsid w:val="008E2035"/>
    <w:rPr>
      <w:rFonts w:ascii="Times New Roman" w:hAnsi="Times New Roman" w:cs="Times New Roman"/>
      <w:b/>
      <w:bCs/>
      <w:i/>
      <w:iCs/>
      <w:sz w:val="26"/>
      <w:szCs w:val="26"/>
    </w:rPr>
  </w:style>
  <w:style w:type="character" w:customStyle="1" w:styleId="FontStyle142">
    <w:name w:val="Font Style142"/>
    <w:basedOn w:val="a0"/>
    <w:uiPriority w:val="99"/>
    <w:rsid w:val="008E2035"/>
    <w:rPr>
      <w:rFonts w:ascii="Times New Roman" w:hAnsi="Times New Roman" w:cs="Times New Roman"/>
      <w:sz w:val="26"/>
      <w:szCs w:val="26"/>
    </w:rPr>
  </w:style>
  <w:style w:type="character" w:customStyle="1" w:styleId="FontStyle143">
    <w:name w:val="Font Style143"/>
    <w:basedOn w:val="a0"/>
    <w:rsid w:val="008E2035"/>
    <w:rPr>
      <w:rFonts w:ascii="Times New Roman" w:hAnsi="Times New Roman" w:cs="Times New Roman"/>
      <w:sz w:val="18"/>
      <w:szCs w:val="18"/>
    </w:rPr>
  </w:style>
  <w:style w:type="character" w:styleId="a3">
    <w:name w:val="Hyperlink"/>
    <w:basedOn w:val="a0"/>
    <w:rsid w:val="008E2035"/>
    <w:rPr>
      <w:rFonts w:cs="Times New Roman"/>
      <w:color w:val="000080"/>
      <w:u w:val="single"/>
    </w:rPr>
  </w:style>
  <w:style w:type="table" w:styleId="a4">
    <w:name w:val="Table Grid"/>
    <w:basedOn w:val="a1"/>
    <w:uiPriority w:val="59"/>
    <w:rsid w:val="00801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99"/>
    <w:qFormat/>
    <w:rsid w:val="00B330A7"/>
    <w:pPr>
      <w:ind w:left="720"/>
      <w:contextualSpacing/>
    </w:pPr>
  </w:style>
  <w:style w:type="paragraph" w:styleId="a7">
    <w:name w:val="footer"/>
    <w:basedOn w:val="a"/>
    <w:link w:val="a8"/>
    <w:rsid w:val="0037423F"/>
    <w:pPr>
      <w:widowControl/>
      <w:tabs>
        <w:tab w:val="center" w:pos="4677"/>
        <w:tab w:val="right" w:pos="9355"/>
      </w:tabs>
      <w:autoSpaceDE/>
      <w:autoSpaceDN/>
      <w:adjustRightInd/>
    </w:pPr>
  </w:style>
  <w:style w:type="character" w:customStyle="1" w:styleId="a8">
    <w:name w:val="Нижний колонтитул Знак"/>
    <w:basedOn w:val="a0"/>
    <w:link w:val="a7"/>
    <w:uiPriority w:val="99"/>
    <w:rsid w:val="0037423F"/>
    <w:rPr>
      <w:rFonts w:hAnsi="Times New Roman"/>
      <w:sz w:val="24"/>
      <w:szCs w:val="24"/>
    </w:rPr>
  </w:style>
  <w:style w:type="paragraph" w:styleId="a9">
    <w:name w:val="header"/>
    <w:basedOn w:val="a"/>
    <w:link w:val="aa"/>
    <w:unhideWhenUsed/>
    <w:rsid w:val="004E6918"/>
    <w:pPr>
      <w:tabs>
        <w:tab w:val="center" w:pos="4677"/>
        <w:tab w:val="right" w:pos="9355"/>
      </w:tabs>
    </w:pPr>
  </w:style>
  <w:style w:type="character" w:customStyle="1" w:styleId="aa">
    <w:name w:val="Верхний колонтитул Знак"/>
    <w:basedOn w:val="a0"/>
    <w:link w:val="a9"/>
    <w:uiPriority w:val="99"/>
    <w:rsid w:val="004E6918"/>
    <w:rPr>
      <w:rFonts w:hAnsi="Times New Roman"/>
      <w:sz w:val="24"/>
      <w:szCs w:val="24"/>
    </w:rPr>
  </w:style>
  <w:style w:type="paragraph" w:customStyle="1" w:styleId="Default">
    <w:name w:val="Default"/>
    <w:uiPriority w:val="99"/>
    <w:rsid w:val="004C7C2C"/>
    <w:pPr>
      <w:autoSpaceDE w:val="0"/>
      <w:autoSpaceDN w:val="0"/>
      <w:adjustRightInd w:val="0"/>
    </w:pPr>
    <w:rPr>
      <w:rFonts w:hAnsi="Times New Roman"/>
      <w:color w:val="000000"/>
      <w:sz w:val="24"/>
      <w:szCs w:val="24"/>
    </w:rPr>
  </w:style>
  <w:style w:type="paragraph" w:styleId="ab">
    <w:name w:val="Subtitle"/>
    <w:basedOn w:val="a"/>
    <w:link w:val="ac"/>
    <w:qFormat/>
    <w:rsid w:val="00BC4551"/>
    <w:pPr>
      <w:widowControl/>
      <w:autoSpaceDE/>
      <w:autoSpaceDN/>
      <w:adjustRightInd/>
      <w:jc w:val="center"/>
    </w:pPr>
    <w:rPr>
      <w:b/>
      <w:bCs/>
      <w:lang w:val="en-US"/>
    </w:rPr>
  </w:style>
  <w:style w:type="character" w:customStyle="1" w:styleId="ac">
    <w:name w:val="Подзаголовок Знак"/>
    <w:basedOn w:val="a0"/>
    <w:link w:val="ab"/>
    <w:rsid w:val="00BC4551"/>
    <w:rPr>
      <w:rFonts w:hAnsi="Times New Roman"/>
      <w:b/>
      <w:bCs/>
      <w:sz w:val="24"/>
      <w:szCs w:val="24"/>
      <w:lang w:val="en-US"/>
    </w:rPr>
  </w:style>
  <w:style w:type="character" w:customStyle="1" w:styleId="bodytext1">
    <w:name w:val="bodytext1"/>
    <w:rsid w:val="00BC4551"/>
    <w:rPr>
      <w:rFonts w:ascii="Arial" w:hAnsi="Arial" w:cs="Arial"/>
      <w:color w:val="333333"/>
      <w:sz w:val="14"/>
      <w:szCs w:val="14"/>
    </w:rPr>
  </w:style>
  <w:style w:type="character" w:styleId="ad">
    <w:name w:val="Emphasis"/>
    <w:qFormat/>
    <w:rsid w:val="00BC4551"/>
    <w:rPr>
      <w:i/>
      <w:iCs/>
    </w:rPr>
  </w:style>
  <w:style w:type="paragraph" w:styleId="ae">
    <w:name w:val="Normal (Web)"/>
    <w:basedOn w:val="a"/>
    <w:uiPriority w:val="99"/>
    <w:rsid w:val="009D2CEE"/>
    <w:pPr>
      <w:widowControl/>
      <w:autoSpaceDE/>
      <w:autoSpaceDN/>
      <w:adjustRightInd/>
      <w:spacing w:before="100" w:beforeAutospacing="1" w:after="100" w:afterAutospacing="1"/>
    </w:pPr>
    <w:rPr>
      <w:rFonts w:eastAsia="SimSun"/>
      <w:lang w:eastAsia="zh-CN"/>
    </w:rPr>
  </w:style>
  <w:style w:type="paragraph" w:styleId="af">
    <w:name w:val="Body Text"/>
    <w:basedOn w:val="a"/>
    <w:link w:val="af0"/>
    <w:rsid w:val="00A70AD9"/>
    <w:pPr>
      <w:widowControl/>
      <w:autoSpaceDE/>
      <w:autoSpaceDN/>
      <w:adjustRightInd/>
      <w:spacing w:line="360" w:lineRule="auto"/>
      <w:ind w:firstLine="709"/>
      <w:jc w:val="both"/>
    </w:pPr>
    <w:rPr>
      <w:color w:val="000000"/>
      <w:sz w:val="28"/>
      <w:szCs w:val="28"/>
    </w:rPr>
  </w:style>
  <w:style w:type="character" w:customStyle="1" w:styleId="af0">
    <w:name w:val="Основной текст Знак"/>
    <w:basedOn w:val="a0"/>
    <w:link w:val="af"/>
    <w:rsid w:val="00A70AD9"/>
    <w:rPr>
      <w:rFonts w:hAnsi="Times New Roman"/>
      <w:color w:val="000000"/>
      <w:sz w:val="28"/>
      <w:szCs w:val="28"/>
    </w:rPr>
  </w:style>
  <w:style w:type="character" w:customStyle="1" w:styleId="apple-converted-space">
    <w:name w:val="apple-converted-space"/>
    <w:basedOn w:val="a0"/>
    <w:rsid w:val="00A70AD9"/>
  </w:style>
  <w:style w:type="character" w:customStyle="1" w:styleId="50">
    <w:name w:val="Заголовок 5 Знак"/>
    <w:basedOn w:val="a0"/>
    <w:link w:val="5"/>
    <w:uiPriority w:val="9"/>
    <w:rsid w:val="006A14AA"/>
    <w:rPr>
      <w:rFonts w:hAnsi="Times New Roman"/>
      <w:b/>
      <w:bCs/>
    </w:rPr>
  </w:style>
  <w:style w:type="character" w:styleId="af1">
    <w:name w:val="page number"/>
    <w:basedOn w:val="a0"/>
    <w:semiHidden/>
    <w:rsid w:val="00382AC2"/>
  </w:style>
  <w:style w:type="character" w:styleId="af2">
    <w:name w:val="Strong"/>
    <w:uiPriority w:val="22"/>
    <w:qFormat/>
    <w:rsid w:val="0086676E"/>
    <w:rPr>
      <w:b/>
      <w:bCs/>
    </w:rPr>
  </w:style>
  <w:style w:type="paragraph" w:styleId="af3">
    <w:name w:val="Balloon Text"/>
    <w:basedOn w:val="a"/>
    <w:link w:val="af4"/>
    <w:uiPriority w:val="99"/>
    <w:semiHidden/>
    <w:unhideWhenUsed/>
    <w:rsid w:val="00294C59"/>
    <w:rPr>
      <w:rFonts w:ascii="Tahoma" w:hAnsi="Tahoma" w:cs="Tahoma"/>
      <w:sz w:val="16"/>
      <w:szCs w:val="16"/>
    </w:rPr>
  </w:style>
  <w:style w:type="character" w:customStyle="1" w:styleId="af4">
    <w:name w:val="Текст выноски Знак"/>
    <w:basedOn w:val="a0"/>
    <w:link w:val="af3"/>
    <w:uiPriority w:val="99"/>
    <w:semiHidden/>
    <w:rsid w:val="00294C59"/>
    <w:rPr>
      <w:rFonts w:ascii="Tahoma" w:hAnsi="Tahoma" w:cs="Tahoma"/>
      <w:sz w:val="16"/>
      <w:szCs w:val="16"/>
    </w:rPr>
  </w:style>
  <w:style w:type="paragraph" w:styleId="af5">
    <w:name w:val="Revision"/>
    <w:hidden/>
    <w:uiPriority w:val="99"/>
    <w:semiHidden/>
    <w:rsid w:val="0012101B"/>
    <w:rPr>
      <w:rFonts w:hAnsi="Times New Roman"/>
      <w:sz w:val="24"/>
      <w:szCs w:val="24"/>
    </w:rPr>
  </w:style>
  <w:style w:type="paragraph" w:customStyle="1" w:styleId="1">
    <w:name w:val="Обычный1"/>
    <w:rsid w:val="009A0B3A"/>
    <w:pPr>
      <w:widowControl w:val="0"/>
    </w:pPr>
    <w:rPr>
      <w:rFonts w:hAnsi="Times New Roman"/>
      <w:snapToGrid w:val="0"/>
    </w:rPr>
  </w:style>
  <w:style w:type="paragraph" w:customStyle="1" w:styleId="Iauiue">
    <w:name w:val="Iau?iue"/>
    <w:rsid w:val="008C23D1"/>
    <w:rPr>
      <w:rFonts w:hAnsi="Times New Roman"/>
      <w:lang w:val="en-US"/>
    </w:rPr>
  </w:style>
  <w:style w:type="character" w:customStyle="1" w:styleId="cpfirstlabel">
    <w:name w:val="cpfirstlabel"/>
    <w:basedOn w:val="a0"/>
    <w:rsid w:val="00653106"/>
  </w:style>
  <w:style w:type="character" w:customStyle="1" w:styleId="10">
    <w:name w:val="Неразрешенное упоминание1"/>
    <w:basedOn w:val="a0"/>
    <w:uiPriority w:val="99"/>
    <w:semiHidden/>
    <w:unhideWhenUsed/>
    <w:rsid w:val="009C4E0F"/>
    <w:rPr>
      <w:color w:val="808080"/>
      <w:shd w:val="clear" w:color="auto" w:fill="E6E6E6"/>
    </w:rPr>
  </w:style>
  <w:style w:type="character" w:styleId="af6">
    <w:name w:val="Intense Emphasis"/>
    <w:qFormat/>
    <w:rsid w:val="00AF6752"/>
    <w:rPr>
      <w:b/>
    </w:rPr>
  </w:style>
  <w:style w:type="character" w:customStyle="1" w:styleId="field-label">
    <w:name w:val="field-label"/>
    <w:basedOn w:val="a0"/>
    <w:rsid w:val="00DA5B5A"/>
  </w:style>
  <w:style w:type="character" w:customStyle="1" w:styleId="field-value">
    <w:name w:val="field-value"/>
    <w:basedOn w:val="a0"/>
    <w:rsid w:val="00DA5B5A"/>
  </w:style>
  <w:style w:type="character" w:customStyle="1" w:styleId="docssharedwiztogglelabeledlabeltext">
    <w:name w:val="docssharedwiztogglelabeledlabeltext"/>
    <w:basedOn w:val="a0"/>
    <w:rsid w:val="00544D7A"/>
  </w:style>
  <w:style w:type="paragraph" w:customStyle="1" w:styleId="11">
    <w:name w:val="Стиль1"/>
    <w:basedOn w:val="a"/>
    <w:rsid w:val="0014125B"/>
    <w:pPr>
      <w:widowControl/>
      <w:autoSpaceDE/>
      <w:autoSpaceDN/>
      <w:adjustRightInd/>
      <w:spacing w:before="120"/>
      <w:ind w:firstLine="720"/>
    </w:pPr>
    <w:rPr>
      <w:rFonts w:ascii="Arial" w:hAnsi="Arial"/>
      <w:szCs w:val="20"/>
    </w:rPr>
  </w:style>
  <w:style w:type="paragraph" w:customStyle="1" w:styleId="af7">
    <w:name w:val="Параграф"/>
    <w:basedOn w:val="a"/>
    <w:link w:val="af8"/>
    <w:qFormat/>
    <w:rsid w:val="00B00F4A"/>
    <w:pPr>
      <w:widowControl/>
      <w:autoSpaceDE/>
      <w:autoSpaceDN/>
      <w:adjustRightInd/>
      <w:spacing w:line="276" w:lineRule="auto"/>
      <w:ind w:firstLine="709"/>
      <w:jc w:val="both"/>
    </w:pPr>
    <w:rPr>
      <w:rFonts w:eastAsiaTheme="minorHAnsi" w:cstheme="minorBidi"/>
      <w:szCs w:val="22"/>
      <w:lang w:eastAsia="en-US"/>
    </w:rPr>
  </w:style>
  <w:style w:type="character" w:customStyle="1" w:styleId="af8">
    <w:name w:val="Параграф Знак"/>
    <w:basedOn w:val="a0"/>
    <w:link w:val="af7"/>
    <w:rsid w:val="00B00F4A"/>
    <w:rPr>
      <w:rFonts w:eastAsiaTheme="minorHAnsi" w:hAnsi="Times New Roman" w:cstheme="minorBidi"/>
      <w:sz w:val="24"/>
      <w:szCs w:val="22"/>
      <w:lang w:eastAsia="en-US"/>
    </w:rPr>
  </w:style>
  <w:style w:type="paragraph" w:styleId="af9">
    <w:name w:val="Title"/>
    <w:basedOn w:val="a"/>
    <w:next w:val="af"/>
    <w:link w:val="afa"/>
    <w:qFormat/>
    <w:rsid w:val="0067340D"/>
    <w:pPr>
      <w:keepNext/>
      <w:suppressAutoHyphens/>
      <w:autoSpaceDE/>
      <w:autoSpaceDN/>
      <w:adjustRightInd/>
      <w:spacing w:before="240" w:after="120"/>
    </w:pPr>
    <w:rPr>
      <w:rFonts w:ascii="Liberation Sans" w:eastAsia="Microsoft YaHei" w:hAnsi="Liberation Sans" w:cs="Mangal"/>
      <w:color w:val="00000A"/>
      <w:kern w:val="1"/>
      <w:sz w:val="28"/>
      <w:szCs w:val="28"/>
      <w:lang w:eastAsia="ar-SA"/>
    </w:rPr>
  </w:style>
  <w:style w:type="character" w:customStyle="1" w:styleId="afa">
    <w:name w:val="Заголовок Знак"/>
    <w:basedOn w:val="a0"/>
    <w:link w:val="af9"/>
    <w:rsid w:val="0067340D"/>
    <w:rPr>
      <w:rFonts w:ascii="Liberation Sans" w:eastAsia="Microsoft YaHei" w:hAnsi="Liberation Sans" w:cs="Mangal"/>
      <w:color w:val="00000A"/>
      <w:kern w:val="1"/>
      <w:sz w:val="28"/>
      <w:szCs w:val="28"/>
      <w:lang w:eastAsia="ar-SA"/>
    </w:rPr>
  </w:style>
  <w:style w:type="paragraph" w:customStyle="1" w:styleId="22">
    <w:name w:val="Основной текст с отступом 22"/>
    <w:basedOn w:val="a"/>
    <w:rsid w:val="00F15BD8"/>
    <w:pPr>
      <w:suppressAutoHyphens/>
      <w:autoSpaceDE/>
      <w:autoSpaceDN/>
      <w:adjustRightInd/>
      <w:spacing w:after="120" w:line="480" w:lineRule="auto"/>
      <w:ind w:left="283"/>
    </w:pPr>
    <w:rPr>
      <w:color w:val="00000A"/>
      <w:kern w:val="1"/>
      <w:lang w:eastAsia="ar-SA"/>
    </w:rPr>
  </w:style>
  <w:style w:type="paragraph" w:customStyle="1" w:styleId="32">
    <w:name w:val="Основной текст с отступом 32"/>
    <w:basedOn w:val="a"/>
    <w:rsid w:val="00F15BD8"/>
    <w:pPr>
      <w:suppressAutoHyphens/>
      <w:autoSpaceDE/>
      <w:autoSpaceDN/>
      <w:adjustRightInd/>
      <w:spacing w:after="120"/>
      <w:ind w:left="283"/>
    </w:pPr>
    <w:rPr>
      <w:color w:val="00000A"/>
      <w:kern w:val="2"/>
      <w:sz w:val="16"/>
      <w:szCs w:val="16"/>
      <w:lang w:eastAsia="zh-CN"/>
    </w:rPr>
  </w:style>
  <w:style w:type="paragraph" w:customStyle="1" w:styleId="12">
    <w:name w:val="Абзац списка1"/>
    <w:basedOn w:val="a"/>
    <w:rsid w:val="00F15BD8"/>
    <w:pPr>
      <w:suppressAutoHyphens/>
      <w:autoSpaceDE/>
      <w:autoSpaceDN/>
      <w:adjustRightInd/>
      <w:ind w:left="720"/>
    </w:pPr>
    <w:rPr>
      <w:lang w:eastAsia="ar-SA"/>
    </w:rPr>
  </w:style>
  <w:style w:type="character" w:customStyle="1" w:styleId="13">
    <w:name w:val="Основной шрифт абзаца1"/>
    <w:rsid w:val="00F15BD8"/>
  </w:style>
  <w:style w:type="character" w:customStyle="1" w:styleId="FooterChar">
    <w:name w:val="Footer Char"/>
    <w:rsid w:val="00F15BD8"/>
    <w:rPr>
      <w:rFonts w:cs="Times New Roman"/>
      <w:sz w:val="24"/>
      <w:szCs w:val="24"/>
    </w:rPr>
  </w:style>
  <w:style w:type="character" w:customStyle="1" w:styleId="HeaderChar">
    <w:name w:val="Header Char"/>
    <w:rsid w:val="00F15BD8"/>
    <w:rPr>
      <w:rFonts w:cs="Times New Roman"/>
      <w:sz w:val="24"/>
      <w:szCs w:val="24"/>
    </w:rPr>
  </w:style>
  <w:style w:type="character" w:customStyle="1" w:styleId="14">
    <w:name w:val="Просмотренная гиперссылка1"/>
    <w:rsid w:val="00F15BD8"/>
    <w:rPr>
      <w:rFonts w:cs="Times New Roman"/>
      <w:color w:val="800080"/>
      <w:u w:val="single"/>
    </w:rPr>
  </w:style>
  <w:style w:type="character" w:customStyle="1" w:styleId="BodyTextChar">
    <w:name w:val="Body Text Char"/>
    <w:rsid w:val="00F15BD8"/>
    <w:rPr>
      <w:sz w:val="24"/>
      <w:szCs w:val="24"/>
    </w:rPr>
  </w:style>
  <w:style w:type="character" w:customStyle="1" w:styleId="15">
    <w:name w:val="Сильное выделение1"/>
    <w:rsid w:val="00F15BD8"/>
    <w:rPr>
      <w:rFonts w:cs="Times New Roman"/>
      <w:b/>
    </w:rPr>
  </w:style>
  <w:style w:type="character" w:customStyle="1" w:styleId="ListLabel1">
    <w:name w:val="ListLabel 1"/>
    <w:rsid w:val="00F15BD8"/>
    <w:rPr>
      <w:rFonts w:cs="Times New Roman"/>
    </w:rPr>
  </w:style>
  <w:style w:type="character" w:customStyle="1" w:styleId="ListLabel2">
    <w:name w:val="ListLabel 2"/>
    <w:rsid w:val="00F15BD8"/>
    <w:rPr>
      <w:rFonts w:eastAsia="Times New Roman"/>
    </w:rPr>
  </w:style>
  <w:style w:type="character" w:customStyle="1" w:styleId="ListLabel3">
    <w:name w:val="ListLabel 3"/>
    <w:rsid w:val="00F15BD8"/>
    <w:rPr>
      <w:sz w:val="20"/>
    </w:rPr>
  </w:style>
  <w:style w:type="character" w:customStyle="1" w:styleId="ListLabel4">
    <w:name w:val="ListLabel 4"/>
    <w:rsid w:val="00F15BD8"/>
    <w:rPr>
      <w:rFonts w:cs="Times New Roman"/>
      <w:sz w:val="28"/>
      <w:szCs w:val="28"/>
    </w:rPr>
  </w:style>
  <w:style w:type="character" w:customStyle="1" w:styleId="ListLabel5">
    <w:name w:val="ListLabel 5"/>
    <w:rsid w:val="00F15BD8"/>
    <w:rPr>
      <w:rFonts w:cs="Times New Roman"/>
      <w:b/>
    </w:rPr>
  </w:style>
  <w:style w:type="paragraph" w:styleId="afb">
    <w:name w:val="List"/>
    <w:basedOn w:val="af"/>
    <w:rsid w:val="00F15BD8"/>
    <w:pPr>
      <w:widowControl w:val="0"/>
      <w:suppressAutoHyphens/>
      <w:spacing w:after="140" w:line="288" w:lineRule="auto"/>
      <w:ind w:firstLine="0"/>
      <w:jc w:val="left"/>
    </w:pPr>
    <w:rPr>
      <w:rFonts w:cs="Mangal"/>
      <w:color w:val="00000A"/>
      <w:kern w:val="1"/>
      <w:sz w:val="24"/>
      <w:szCs w:val="24"/>
      <w:lang w:eastAsia="ar-SA"/>
    </w:rPr>
  </w:style>
  <w:style w:type="paragraph" w:customStyle="1" w:styleId="16">
    <w:name w:val="Название1"/>
    <w:basedOn w:val="a"/>
    <w:rsid w:val="00F15BD8"/>
    <w:pPr>
      <w:suppressLineNumbers/>
      <w:suppressAutoHyphens/>
      <w:autoSpaceDE/>
      <w:autoSpaceDN/>
      <w:adjustRightInd/>
      <w:spacing w:before="120" w:after="120"/>
    </w:pPr>
    <w:rPr>
      <w:rFonts w:cs="Mangal"/>
      <w:i/>
      <w:iCs/>
      <w:lang w:eastAsia="ar-SA"/>
    </w:rPr>
  </w:style>
  <w:style w:type="paragraph" w:customStyle="1" w:styleId="17">
    <w:name w:val="Указатель1"/>
    <w:basedOn w:val="a"/>
    <w:rsid w:val="00F15BD8"/>
    <w:pPr>
      <w:suppressLineNumbers/>
      <w:suppressAutoHyphens/>
      <w:autoSpaceDE/>
      <w:autoSpaceDN/>
      <w:adjustRightInd/>
    </w:pPr>
    <w:rPr>
      <w:rFonts w:cs="Mangal"/>
      <w:lang w:eastAsia="ar-SA"/>
    </w:rPr>
  </w:style>
  <w:style w:type="character" w:customStyle="1" w:styleId="a6">
    <w:name w:val="Абзац списка Знак"/>
    <w:link w:val="a5"/>
    <w:uiPriority w:val="99"/>
    <w:locked/>
    <w:rsid w:val="00C62BF8"/>
    <w:rPr>
      <w:rFonts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9491">
      <w:bodyDiv w:val="1"/>
      <w:marLeft w:val="0"/>
      <w:marRight w:val="0"/>
      <w:marTop w:val="0"/>
      <w:marBottom w:val="0"/>
      <w:divBdr>
        <w:top w:val="none" w:sz="0" w:space="0" w:color="auto"/>
        <w:left w:val="none" w:sz="0" w:space="0" w:color="auto"/>
        <w:bottom w:val="none" w:sz="0" w:space="0" w:color="auto"/>
        <w:right w:val="none" w:sz="0" w:space="0" w:color="auto"/>
      </w:divBdr>
    </w:div>
    <w:div w:id="42021426">
      <w:bodyDiv w:val="1"/>
      <w:marLeft w:val="0"/>
      <w:marRight w:val="0"/>
      <w:marTop w:val="0"/>
      <w:marBottom w:val="0"/>
      <w:divBdr>
        <w:top w:val="none" w:sz="0" w:space="0" w:color="auto"/>
        <w:left w:val="none" w:sz="0" w:space="0" w:color="auto"/>
        <w:bottom w:val="none" w:sz="0" w:space="0" w:color="auto"/>
        <w:right w:val="none" w:sz="0" w:space="0" w:color="auto"/>
      </w:divBdr>
    </w:div>
    <w:div w:id="178812712">
      <w:bodyDiv w:val="1"/>
      <w:marLeft w:val="0"/>
      <w:marRight w:val="0"/>
      <w:marTop w:val="0"/>
      <w:marBottom w:val="0"/>
      <w:divBdr>
        <w:top w:val="none" w:sz="0" w:space="0" w:color="auto"/>
        <w:left w:val="none" w:sz="0" w:space="0" w:color="auto"/>
        <w:bottom w:val="none" w:sz="0" w:space="0" w:color="auto"/>
        <w:right w:val="none" w:sz="0" w:space="0" w:color="auto"/>
      </w:divBdr>
    </w:div>
    <w:div w:id="317661541">
      <w:bodyDiv w:val="1"/>
      <w:marLeft w:val="0"/>
      <w:marRight w:val="0"/>
      <w:marTop w:val="0"/>
      <w:marBottom w:val="0"/>
      <w:divBdr>
        <w:top w:val="none" w:sz="0" w:space="0" w:color="auto"/>
        <w:left w:val="none" w:sz="0" w:space="0" w:color="auto"/>
        <w:bottom w:val="none" w:sz="0" w:space="0" w:color="auto"/>
        <w:right w:val="none" w:sz="0" w:space="0" w:color="auto"/>
      </w:divBdr>
    </w:div>
    <w:div w:id="454638349">
      <w:bodyDiv w:val="1"/>
      <w:marLeft w:val="0"/>
      <w:marRight w:val="0"/>
      <w:marTop w:val="0"/>
      <w:marBottom w:val="0"/>
      <w:divBdr>
        <w:top w:val="none" w:sz="0" w:space="0" w:color="auto"/>
        <w:left w:val="none" w:sz="0" w:space="0" w:color="auto"/>
        <w:bottom w:val="none" w:sz="0" w:space="0" w:color="auto"/>
        <w:right w:val="none" w:sz="0" w:space="0" w:color="auto"/>
      </w:divBdr>
      <w:divsChild>
        <w:div w:id="601030848">
          <w:marLeft w:val="0"/>
          <w:marRight w:val="0"/>
          <w:marTop w:val="0"/>
          <w:marBottom w:val="0"/>
          <w:divBdr>
            <w:top w:val="none" w:sz="0" w:space="0" w:color="auto"/>
            <w:left w:val="none" w:sz="0" w:space="0" w:color="auto"/>
            <w:bottom w:val="none" w:sz="0" w:space="0" w:color="auto"/>
            <w:right w:val="none" w:sz="0" w:space="0" w:color="auto"/>
          </w:divBdr>
          <w:divsChild>
            <w:div w:id="1813210457">
              <w:marLeft w:val="0"/>
              <w:marRight w:val="0"/>
              <w:marTop w:val="0"/>
              <w:marBottom w:val="0"/>
              <w:divBdr>
                <w:top w:val="none" w:sz="0" w:space="0" w:color="auto"/>
                <w:left w:val="none" w:sz="0" w:space="0" w:color="auto"/>
                <w:bottom w:val="none" w:sz="0" w:space="0" w:color="auto"/>
                <w:right w:val="none" w:sz="0" w:space="0" w:color="auto"/>
              </w:divBdr>
              <w:divsChild>
                <w:div w:id="1204058680">
                  <w:marLeft w:val="180"/>
                  <w:marRight w:val="0"/>
                  <w:marTop w:val="0"/>
                  <w:marBottom w:val="0"/>
                  <w:divBdr>
                    <w:top w:val="none" w:sz="0" w:space="0" w:color="auto"/>
                    <w:left w:val="none" w:sz="0" w:space="0" w:color="auto"/>
                    <w:bottom w:val="none" w:sz="0" w:space="0" w:color="auto"/>
                    <w:right w:val="none" w:sz="0" w:space="0" w:color="auto"/>
                  </w:divBdr>
                  <w:divsChild>
                    <w:div w:id="158422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086031">
          <w:marLeft w:val="0"/>
          <w:marRight w:val="0"/>
          <w:marTop w:val="0"/>
          <w:marBottom w:val="0"/>
          <w:divBdr>
            <w:top w:val="none" w:sz="0" w:space="0" w:color="auto"/>
            <w:left w:val="none" w:sz="0" w:space="0" w:color="auto"/>
            <w:bottom w:val="none" w:sz="0" w:space="0" w:color="auto"/>
            <w:right w:val="none" w:sz="0" w:space="0" w:color="auto"/>
          </w:divBdr>
          <w:divsChild>
            <w:div w:id="1425493296">
              <w:marLeft w:val="0"/>
              <w:marRight w:val="0"/>
              <w:marTop w:val="0"/>
              <w:marBottom w:val="0"/>
              <w:divBdr>
                <w:top w:val="none" w:sz="0" w:space="0" w:color="auto"/>
                <w:left w:val="none" w:sz="0" w:space="0" w:color="auto"/>
                <w:bottom w:val="none" w:sz="0" w:space="0" w:color="auto"/>
                <w:right w:val="none" w:sz="0" w:space="0" w:color="auto"/>
              </w:divBdr>
              <w:divsChild>
                <w:div w:id="1907373192">
                  <w:marLeft w:val="180"/>
                  <w:marRight w:val="0"/>
                  <w:marTop w:val="0"/>
                  <w:marBottom w:val="0"/>
                  <w:divBdr>
                    <w:top w:val="none" w:sz="0" w:space="0" w:color="auto"/>
                    <w:left w:val="none" w:sz="0" w:space="0" w:color="auto"/>
                    <w:bottom w:val="none" w:sz="0" w:space="0" w:color="auto"/>
                    <w:right w:val="none" w:sz="0" w:space="0" w:color="auto"/>
                  </w:divBdr>
                  <w:divsChild>
                    <w:div w:id="162314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662635">
          <w:marLeft w:val="0"/>
          <w:marRight w:val="0"/>
          <w:marTop w:val="0"/>
          <w:marBottom w:val="0"/>
          <w:divBdr>
            <w:top w:val="none" w:sz="0" w:space="0" w:color="auto"/>
            <w:left w:val="none" w:sz="0" w:space="0" w:color="auto"/>
            <w:bottom w:val="none" w:sz="0" w:space="0" w:color="auto"/>
            <w:right w:val="none" w:sz="0" w:space="0" w:color="auto"/>
          </w:divBdr>
          <w:divsChild>
            <w:div w:id="109931811">
              <w:marLeft w:val="0"/>
              <w:marRight w:val="0"/>
              <w:marTop w:val="0"/>
              <w:marBottom w:val="0"/>
              <w:divBdr>
                <w:top w:val="none" w:sz="0" w:space="0" w:color="auto"/>
                <w:left w:val="none" w:sz="0" w:space="0" w:color="auto"/>
                <w:bottom w:val="none" w:sz="0" w:space="0" w:color="auto"/>
                <w:right w:val="none" w:sz="0" w:space="0" w:color="auto"/>
              </w:divBdr>
              <w:divsChild>
                <w:div w:id="407195213">
                  <w:marLeft w:val="180"/>
                  <w:marRight w:val="0"/>
                  <w:marTop w:val="0"/>
                  <w:marBottom w:val="0"/>
                  <w:divBdr>
                    <w:top w:val="none" w:sz="0" w:space="0" w:color="auto"/>
                    <w:left w:val="none" w:sz="0" w:space="0" w:color="auto"/>
                    <w:bottom w:val="none" w:sz="0" w:space="0" w:color="auto"/>
                    <w:right w:val="none" w:sz="0" w:space="0" w:color="auto"/>
                  </w:divBdr>
                  <w:divsChild>
                    <w:div w:id="101391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4751">
      <w:bodyDiv w:val="1"/>
      <w:marLeft w:val="0"/>
      <w:marRight w:val="0"/>
      <w:marTop w:val="0"/>
      <w:marBottom w:val="0"/>
      <w:divBdr>
        <w:top w:val="none" w:sz="0" w:space="0" w:color="auto"/>
        <w:left w:val="none" w:sz="0" w:space="0" w:color="auto"/>
        <w:bottom w:val="none" w:sz="0" w:space="0" w:color="auto"/>
        <w:right w:val="none" w:sz="0" w:space="0" w:color="auto"/>
      </w:divBdr>
    </w:div>
    <w:div w:id="503596184">
      <w:bodyDiv w:val="1"/>
      <w:marLeft w:val="0"/>
      <w:marRight w:val="0"/>
      <w:marTop w:val="0"/>
      <w:marBottom w:val="0"/>
      <w:divBdr>
        <w:top w:val="none" w:sz="0" w:space="0" w:color="auto"/>
        <w:left w:val="none" w:sz="0" w:space="0" w:color="auto"/>
        <w:bottom w:val="none" w:sz="0" w:space="0" w:color="auto"/>
        <w:right w:val="none" w:sz="0" w:space="0" w:color="auto"/>
      </w:divBdr>
    </w:div>
    <w:div w:id="579295575">
      <w:bodyDiv w:val="1"/>
      <w:marLeft w:val="0"/>
      <w:marRight w:val="0"/>
      <w:marTop w:val="0"/>
      <w:marBottom w:val="0"/>
      <w:divBdr>
        <w:top w:val="none" w:sz="0" w:space="0" w:color="auto"/>
        <w:left w:val="none" w:sz="0" w:space="0" w:color="auto"/>
        <w:bottom w:val="none" w:sz="0" w:space="0" w:color="auto"/>
        <w:right w:val="none" w:sz="0" w:space="0" w:color="auto"/>
      </w:divBdr>
      <w:divsChild>
        <w:div w:id="915942177">
          <w:marLeft w:val="0"/>
          <w:marRight w:val="0"/>
          <w:marTop w:val="0"/>
          <w:marBottom w:val="0"/>
          <w:divBdr>
            <w:top w:val="none" w:sz="0" w:space="0" w:color="auto"/>
            <w:left w:val="none" w:sz="0" w:space="0" w:color="auto"/>
            <w:bottom w:val="none" w:sz="0" w:space="0" w:color="auto"/>
            <w:right w:val="none" w:sz="0" w:space="0" w:color="auto"/>
          </w:divBdr>
          <w:divsChild>
            <w:div w:id="95055888">
              <w:marLeft w:val="0"/>
              <w:marRight w:val="0"/>
              <w:marTop w:val="0"/>
              <w:marBottom w:val="0"/>
              <w:divBdr>
                <w:top w:val="none" w:sz="0" w:space="0" w:color="auto"/>
                <w:left w:val="none" w:sz="0" w:space="0" w:color="auto"/>
                <w:bottom w:val="none" w:sz="0" w:space="0" w:color="auto"/>
                <w:right w:val="none" w:sz="0" w:space="0" w:color="auto"/>
              </w:divBdr>
              <w:divsChild>
                <w:div w:id="531840128">
                  <w:marLeft w:val="180"/>
                  <w:marRight w:val="0"/>
                  <w:marTop w:val="0"/>
                  <w:marBottom w:val="0"/>
                  <w:divBdr>
                    <w:top w:val="none" w:sz="0" w:space="0" w:color="auto"/>
                    <w:left w:val="none" w:sz="0" w:space="0" w:color="auto"/>
                    <w:bottom w:val="none" w:sz="0" w:space="0" w:color="auto"/>
                    <w:right w:val="none" w:sz="0" w:space="0" w:color="auto"/>
                  </w:divBdr>
                  <w:divsChild>
                    <w:div w:id="32921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480751">
          <w:marLeft w:val="0"/>
          <w:marRight w:val="0"/>
          <w:marTop w:val="0"/>
          <w:marBottom w:val="0"/>
          <w:divBdr>
            <w:top w:val="none" w:sz="0" w:space="0" w:color="auto"/>
            <w:left w:val="none" w:sz="0" w:space="0" w:color="auto"/>
            <w:bottom w:val="none" w:sz="0" w:space="0" w:color="auto"/>
            <w:right w:val="none" w:sz="0" w:space="0" w:color="auto"/>
          </w:divBdr>
          <w:divsChild>
            <w:div w:id="903367609">
              <w:marLeft w:val="0"/>
              <w:marRight w:val="0"/>
              <w:marTop w:val="0"/>
              <w:marBottom w:val="0"/>
              <w:divBdr>
                <w:top w:val="none" w:sz="0" w:space="0" w:color="auto"/>
                <w:left w:val="none" w:sz="0" w:space="0" w:color="auto"/>
                <w:bottom w:val="none" w:sz="0" w:space="0" w:color="auto"/>
                <w:right w:val="none" w:sz="0" w:space="0" w:color="auto"/>
              </w:divBdr>
              <w:divsChild>
                <w:div w:id="404838634">
                  <w:marLeft w:val="180"/>
                  <w:marRight w:val="0"/>
                  <w:marTop w:val="0"/>
                  <w:marBottom w:val="0"/>
                  <w:divBdr>
                    <w:top w:val="none" w:sz="0" w:space="0" w:color="auto"/>
                    <w:left w:val="none" w:sz="0" w:space="0" w:color="auto"/>
                    <w:bottom w:val="none" w:sz="0" w:space="0" w:color="auto"/>
                    <w:right w:val="none" w:sz="0" w:space="0" w:color="auto"/>
                  </w:divBdr>
                  <w:divsChild>
                    <w:div w:id="59409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420061">
      <w:bodyDiv w:val="1"/>
      <w:marLeft w:val="0"/>
      <w:marRight w:val="0"/>
      <w:marTop w:val="0"/>
      <w:marBottom w:val="0"/>
      <w:divBdr>
        <w:top w:val="none" w:sz="0" w:space="0" w:color="auto"/>
        <w:left w:val="none" w:sz="0" w:space="0" w:color="auto"/>
        <w:bottom w:val="none" w:sz="0" w:space="0" w:color="auto"/>
        <w:right w:val="none" w:sz="0" w:space="0" w:color="auto"/>
      </w:divBdr>
    </w:div>
    <w:div w:id="770055062">
      <w:bodyDiv w:val="1"/>
      <w:marLeft w:val="0"/>
      <w:marRight w:val="0"/>
      <w:marTop w:val="0"/>
      <w:marBottom w:val="0"/>
      <w:divBdr>
        <w:top w:val="none" w:sz="0" w:space="0" w:color="auto"/>
        <w:left w:val="none" w:sz="0" w:space="0" w:color="auto"/>
        <w:bottom w:val="none" w:sz="0" w:space="0" w:color="auto"/>
        <w:right w:val="none" w:sz="0" w:space="0" w:color="auto"/>
      </w:divBdr>
    </w:div>
    <w:div w:id="954017324">
      <w:bodyDiv w:val="1"/>
      <w:marLeft w:val="0"/>
      <w:marRight w:val="0"/>
      <w:marTop w:val="0"/>
      <w:marBottom w:val="0"/>
      <w:divBdr>
        <w:top w:val="none" w:sz="0" w:space="0" w:color="auto"/>
        <w:left w:val="none" w:sz="0" w:space="0" w:color="auto"/>
        <w:bottom w:val="none" w:sz="0" w:space="0" w:color="auto"/>
        <w:right w:val="none" w:sz="0" w:space="0" w:color="auto"/>
      </w:divBdr>
      <w:divsChild>
        <w:div w:id="14432330">
          <w:marLeft w:val="0"/>
          <w:marRight w:val="0"/>
          <w:marTop w:val="0"/>
          <w:marBottom w:val="195"/>
          <w:divBdr>
            <w:top w:val="none" w:sz="0" w:space="0" w:color="auto"/>
            <w:left w:val="none" w:sz="0" w:space="0" w:color="auto"/>
            <w:bottom w:val="none" w:sz="0" w:space="0" w:color="auto"/>
            <w:right w:val="none" w:sz="0" w:space="0" w:color="auto"/>
          </w:divBdr>
          <w:divsChild>
            <w:div w:id="1683237011">
              <w:marLeft w:val="0"/>
              <w:marRight w:val="0"/>
              <w:marTop w:val="0"/>
              <w:marBottom w:val="0"/>
              <w:divBdr>
                <w:top w:val="none" w:sz="0" w:space="0" w:color="auto"/>
                <w:left w:val="none" w:sz="0" w:space="0" w:color="auto"/>
                <w:bottom w:val="none" w:sz="0" w:space="0" w:color="auto"/>
                <w:right w:val="none" w:sz="0" w:space="0" w:color="auto"/>
              </w:divBdr>
            </w:div>
            <w:div w:id="429736114">
              <w:marLeft w:val="0"/>
              <w:marRight w:val="0"/>
              <w:marTop w:val="0"/>
              <w:marBottom w:val="0"/>
              <w:divBdr>
                <w:top w:val="none" w:sz="0" w:space="0" w:color="auto"/>
                <w:left w:val="none" w:sz="0" w:space="0" w:color="auto"/>
                <w:bottom w:val="none" w:sz="0" w:space="0" w:color="auto"/>
                <w:right w:val="none" w:sz="0" w:space="0" w:color="auto"/>
              </w:divBdr>
            </w:div>
          </w:divsChild>
        </w:div>
        <w:div w:id="1103720040">
          <w:marLeft w:val="0"/>
          <w:marRight w:val="0"/>
          <w:marTop w:val="0"/>
          <w:marBottom w:val="195"/>
          <w:divBdr>
            <w:top w:val="none" w:sz="0" w:space="0" w:color="auto"/>
            <w:left w:val="none" w:sz="0" w:space="0" w:color="auto"/>
            <w:bottom w:val="none" w:sz="0" w:space="0" w:color="auto"/>
            <w:right w:val="none" w:sz="0" w:space="0" w:color="auto"/>
          </w:divBdr>
          <w:divsChild>
            <w:div w:id="2108651116">
              <w:marLeft w:val="0"/>
              <w:marRight w:val="0"/>
              <w:marTop w:val="0"/>
              <w:marBottom w:val="0"/>
              <w:divBdr>
                <w:top w:val="none" w:sz="0" w:space="0" w:color="auto"/>
                <w:left w:val="none" w:sz="0" w:space="0" w:color="auto"/>
                <w:bottom w:val="none" w:sz="0" w:space="0" w:color="auto"/>
                <w:right w:val="none" w:sz="0" w:space="0" w:color="auto"/>
              </w:divBdr>
            </w:div>
            <w:div w:id="803694027">
              <w:marLeft w:val="0"/>
              <w:marRight w:val="0"/>
              <w:marTop w:val="0"/>
              <w:marBottom w:val="0"/>
              <w:divBdr>
                <w:top w:val="none" w:sz="0" w:space="0" w:color="auto"/>
                <w:left w:val="none" w:sz="0" w:space="0" w:color="auto"/>
                <w:bottom w:val="none" w:sz="0" w:space="0" w:color="auto"/>
                <w:right w:val="none" w:sz="0" w:space="0" w:color="auto"/>
              </w:divBdr>
            </w:div>
          </w:divsChild>
        </w:div>
        <w:div w:id="1502894416">
          <w:marLeft w:val="0"/>
          <w:marRight w:val="0"/>
          <w:marTop w:val="0"/>
          <w:marBottom w:val="195"/>
          <w:divBdr>
            <w:top w:val="none" w:sz="0" w:space="0" w:color="auto"/>
            <w:left w:val="none" w:sz="0" w:space="0" w:color="auto"/>
            <w:bottom w:val="none" w:sz="0" w:space="0" w:color="auto"/>
            <w:right w:val="none" w:sz="0" w:space="0" w:color="auto"/>
          </w:divBdr>
          <w:divsChild>
            <w:div w:id="1177842881">
              <w:marLeft w:val="0"/>
              <w:marRight w:val="0"/>
              <w:marTop w:val="0"/>
              <w:marBottom w:val="0"/>
              <w:divBdr>
                <w:top w:val="none" w:sz="0" w:space="0" w:color="auto"/>
                <w:left w:val="none" w:sz="0" w:space="0" w:color="auto"/>
                <w:bottom w:val="none" w:sz="0" w:space="0" w:color="auto"/>
                <w:right w:val="none" w:sz="0" w:space="0" w:color="auto"/>
              </w:divBdr>
            </w:div>
            <w:div w:id="751970646">
              <w:marLeft w:val="0"/>
              <w:marRight w:val="0"/>
              <w:marTop w:val="0"/>
              <w:marBottom w:val="0"/>
              <w:divBdr>
                <w:top w:val="none" w:sz="0" w:space="0" w:color="auto"/>
                <w:left w:val="none" w:sz="0" w:space="0" w:color="auto"/>
                <w:bottom w:val="none" w:sz="0" w:space="0" w:color="auto"/>
                <w:right w:val="none" w:sz="0" w:space="0" w:color="auto"/>
              </w:divBdr>
            </w:div>
          </w:divsChild>
        </w:div>
        <w:div w:id="1229464136">
          <w:marLeft w:val="0"/>
          <w:marRight w:val="0"/>
          <w:marTop w:val="0"/>
          <w:marBottom w:val="195"/>
          <w:divBdr>
            <w:top w:val="none" w:sz="0" w:space="0" w:color="auto"/>
            <w:left w:val="none" w:sz="0" w:space="0" w:color="auto"/>
            <w:bottom w:val="none" w:sz="0" w:space="0" w:color="auto"/>
            <w:right w:val="none" w:sz="0" w:space="0" w:color="auto"/>
          </w:divBdr>
          <w:divsChild>
            <w:div w:id="1902252691">
              <w:marLeft w:val="0"/>
              <w:marRight w:val="0"/>
              <w:marTop w:val="0"/>
              <w:marBottom w:val="0"/>
              <w:divBdr>
                <w:top w:val="none" w:sz="0" w:space="0" w:color="auto"/>
                <w:left w:val="none" w:sz="0" w:space="0" w:color="auto"/>
                <w:bottom w:val="none" w:sz="0" w:space="0" w:color="auto"/>
                <w:right w:val="none" w:sz="0" w:space="0" w:color="auto"/>
              </w:divBdr>
            </w:div>
            <w:div w:id="632559810">
              <w:marLeft w:val="0"/>
              <w:marRight w:val="0"/>
              <w:marTop w:val="0"/>
              <w:marBottom w:val="0"/>
              <w:divBdr>
                <w:top w:val="none" w:sz="0" w:space="0" w:color="auto"/>
                <w:left w:val="none" w:sz="0" w:space="0" w:color="auto"/>
                <w:bottom w:val="none" w:sz="0" w:space="0" w:color="auto"/>
                <w:right w:val="none" w:sz="0" w:space="0" w:color="auto"/>
              </w:divBdr>
            </w:div>
          </w:divsChild>
        </w:div>
        <w:div w:id="101345482">
          <w:marLeft w:val="0"/>
          <w:marRight w:val="0"/>
          <w:marTop w:val="0"/>
          <w:marBottom w:val="0"/>
          <w:divBdr>
            <w:top w:val="none" w:sz="0" w:space="0" w:color="auto"/>
            <w:left w:val="none" w:sz="0" w:space="0" w:color="auto"/>
            <w:bottom w:val="none" w:sz="0" w:space="0" w:color="auto"/>
            <w:right w:val="none" w:sz="0" w:space="0" w:color="auto"/>
          </w:divBdr>
          <w:divsChild>
            <w:div w:id="746464664">
              <w:marLeft w:val="0"/>
              <w:marRight w:val="0"/>
              <w:marTop w:val="0"/>
              <w:marBottom w:val="0"/>
              <w:divBdr>
                <w:top w:val="none" w:sz="0" w:space="0" w:color="auto"/>
                <w:left w:val="none" w:sz="0" w:space="0" w:color="auto"/>
                <w:bottom w:val="none" w:sz="0" w:space="0" w:color="auto"/>
                <w:right w:val="none" w:sz="0" w:space="0" w:color="auto"/>
              </w:divBdr>
            </w:div>
            <w:div w:id="9736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9173">
      <w:bodyDiv w:val="1"/>
      <w:marLeft w:val="0"/>
      <w:marRight w:val="0"/>
      <w:marTop w:val="0"/>
      <w:marBottom w:val="0"/>
      <w:divBdr>
        <w:top w:val="none" w:sz="0" w:space="0" w:color="auto"/>
        <w:left w:val="none" w:sz="0" w:space="0" w:color="auto"/>
        <w:bottom w:val="none" w:sz="0" w:space="0" w:color="auto"/>
        <w:right w:val="none" w:sz="0" w:space="0" w:color="auto"/>
      </w:divBdr>
    </w:div>
    <w:div w:id="1009021698">
      <w:bodyDiv w:val="1"/>
      <w:marLeft w:val="0"/>
      <w:marRight w:val="0"/>
      <w:marTop w:val="0"/>
      <w:marBottom w:val="0"/>
      <w:divBdr>
        <w:top w:val="none" w:sz="0" w:space="0" w:color="auto"/>
        <w:left w:val="none" w:sz="0" w:space="0" w:color="auto"/>
        <w:bottom w:val="none" w:sz="0" w:space="0" w:color="auto"/>
        <w:right w:val="none" w:sz="0" w:space="0" w:color="auto"/>
      </w:divBdr>
    </w:div>
    <w:div w:id="1332290873">
      <w:bodyDiv w:val="1"/>
      <w:marLeft w:val="0"/>
      <w:marRight w:val="0"/>
      <w:marTop w:val="0"/>
      <w:marBottom w:val="0"/>
      <w:divBdr>
        <w:top w:val="none" w:sz="0" w:space="0" w:color="auto"/>
        <w:left w:val="none" w:sz="0" w:space="0" w:color="auto"/>
        <w:bottom w:val="none" w:sz="0" w:space="0" w:color="auto"/>
        <w:right w:val="none" w:sz="0" w:space="0" w:color="auto"/>
      </w:divBdr>
    </w:div>
    <w:div w:id="1397705745">
      <w:bodyDiv w:val="1"/>
      <w:marLeft w:val="0"/>
      <w:marRight w:val="0"/>
      <w:marTop w:val="0"/>
      <w:marBottom w:val="0"/>
      <w:divBdr>
        <w:top w:val="none" w:sz="0" w:space="0" w:color="auto"/>
        <w:left w:val="none" w:sz="0" w:space="0" w:color="auto"/>
        <w:bottom w:val="none" w:sz="0" w:space="0" w:color="auto"/>
        <w:right w:val="none" w:sz="0" w:space="0" w:color="auto"/>
      </w:divBdr>
      <w:divsChild>
        <w:div w:id="1369532212">
          <w:marLeft w:val="0"/>
          <w:marRight w:val="0"/>
          <w:marTop w:val="0"/>
          <w:marBottom w:val="195"/>
          <w:divBdr>
            <w:top w:val="none" w:sz="0" w:space="0" w:color="auto"/>
            <w:left w:val="none" w:sz="0" w:space="0" w:color="auto"/>
            <w:bottom w:val="none" w:sz="0" w:space="0" w:color="auto"/>
            <w:right w:val="none" w:sz="0" w:space="0" w:color="auto"/>
          </w:divBdr>
          <w:divsChild>
            <w:div w:id="1154447944">
              <w:marLeft w:val="0"/>
              <w:marRight w:val="0"/>
              <w:marTop w:val="0"/>
              <w:marBottom w:val="0"/>
              <w:divBdr>
                <w:top w:val="none" w:sz="0" w:space="0" w:color="auto"/>
                <w:left w:val="none" w:sz="0" w:space="0" w:color="auto"/>
                <w:bottom w:val="none" w:sz="0" w:space="0" w:color="auto"/>
                <w:right w:val="none" w:sz="0" w:space="0" w:color="auto"/>
              </w:divBdr>
            </w:div>
          </w:divsChild>
        </w:div>
        <w:div w:id="1612014481">
          <w:marLeft w:val="0"/>
          <w:marRight w:val="0"/>
          <w:marTop w:val="0"/>
          <w:marBottom w:val="195"/>
          <w:divBdr>
            <w:top w:val="none" w:sz="0" w:space="0" w:color="auto"/>
            <w:left w:val="none" w:sz="0" w:space="0" w:color="auto"/>
            <w:bottom w:val="none" w:sz="0" w:space="0" w:color="auto"/>
            <w:right w:val="none" w:sz="0" w:space="0" w:color="auto"/>
          </w:divBdr>
          <w:divsChild>
            <w:div w:id="1542480510">
              <w:marLeft w:val="0"/>
              <w:marRight w:val="0"/>
              <w:marTop w:val="0"/>
              <w:marBottom w:val="0"/>
              <w:divBdr>
                <w:top w:val="none" w:sz="0" w:space="0" w:color="auto"/>
                <w:left w:val="none" w:sz="0" w:space="0" w:color="auto"/>
                <w:bottom w:val="none" w:sz="0" w:space="0" w:color="auto"/>
                <w:right w:val="none" w:sz="0" w:space="0" w:color="auto"/>
              </w:divBdr>
            </w:div>
            <w:div w:id="785269837">
              <w:marLeft w:val="0"/>
              <w:marRight w:val="0"/>
              <w:marTop w:val="0"/>
              <w:marBottom w:val="0"/>
              <w:divBdr>
                <w:top w:val="none" w:sz="0" w:space="0" w:color="auto"/>
                <w:left w:val="none" w:sz="0" w:space="0" w:color="auto"/>
                <w:bottom w:val="none" w:sz="0" w:space="0" w:color="auto"/>
                <w:right w:val="none" w:sz="0" w:space="0" w:color="auto"/>
              </w:divBdr>
            </w:div>
          </w:divsChild>
        </w:div>
        <w:div w:id="904953126">
          <w:marLeft w:val="0"/>
          <w:marRight w:val="0"/>
          <w:marTop w:val="0"/>
          <w:marBottom w:val="195"/>
          <w:divBdr>
            <w:top w:val="none" w:sz="0" w:space="0" w:color="auto"/>
            <w:left w:val="none" w:sz="0" w:space="0" w:color="auto"/>
            <w:bottom w:val="none" w:sz="0" w:space="0" w:color="auto"/>
            <w:right w:val="none" w:sz="0" w:space="0" w:color="auto"/>
          </w:divBdr>
          <w:divsChild>
            <w:div w:id="1193956263">
              <w:marLeft w:val="0"/>
              <w:marRight w:val="0"/>
              <w:marTop w:val="0"/>
              <w:marBottom w:val="0"/>
              <w:divBdr>
                <w:top w:val="none" w:sz="0" w:space="0" w:color="auto"/>
                <w:left w:val="none" w:sz="0" w:space="0" w:color="auto"/>
                <w:bottom w:val="none" w:sz="0" w:space="0" w:color="auto"/>
                <w:right w:val="none" w:sz="0" w:space="0" w:color="auto"/>
              </w:divBdr>
            </w:div>
            <w:div w:id="1065568492">
              <w:marLeft w:val="0"/>
              <w:marRight w:val="0"/>
              <w:marTop w:val="0"/>
              <w:marBottom w:val="0"/>
              <w:divBdr>
                <w:top w:val="none" w:sz="0" w:space="0" w:color="auto"/>
                <w:left w:val="none" w:sz="0" w:space="0" w:color="auto"/>
                <w:bottom w:val="none" w:sz="0" w:space="0" w:color="auto"/>
                <w:right w:val="none" w:sz="0" w:space="0" w:color="auto"/>
              </w:divBdr>
            </w:div>
          </w:divsChild>
        </w:div>
        <w:div w:id="2048677151">
          <w:marLeft w:val="0"/>
          <w:marRight w:val="0"/>
          <w:marTop w:val="0"/>
          <w:marBottom w:val="195"/>
          <w:divBdr>
            <w:top w:val="none" w:sz="0" w:space="0" w:color="auto"/>
            <w:left w:val="none" w:sz="0" w:space="0" w:color="auto"/>
            <w:bottom w:val="none" w:sz="0" w:space="0" w:color="auto"/>
            <w:right w:val="none" w:sz="0" w:space="0" w:color="auto"/>
          </w:divBdr>
          <w:divsChild>
            <w:div w:id="1442533729">
              <w:marLeft w:val="0"/>
              <w:marRight w:val="0"/>
              <w:marTop w:val="0"/>
              <w:marBottom w:val="0"/>
              <w:divBdr>
                <w:top w:val="none" w:sz="0" w:space="0" w:color="auto"/>
                <w:left w:val="none" w:sz="0" w:space="0" w:color="auto"/>
                <w:bottom w:val="none" w:sz="0" w:space="0" w:color="auto"/>
                <w:right w:val="none" w:sz="0" w:space="0" w:color="auto"/>
              </w:divBdr>
            </w:div>
            <w:div w:id="693502462">
              <w:marLeft w:val="0"/>
              <w:marRight w:val="0"/>
              <w:marTop w:val="0"/>
              <w:marBottom w:val="0"/>
              <w:divBdr>
                <w:top w:val="none" w:sz="0" w:space="0" w:color="auto"/>
                <w:left w:val="none" w:sz="0" w:space="0" w:color="auto"/>
                <w:bottom w:val="none" w:sz="0" w:space="0" w:color="auto"/>
                <w:right w:val="none" w:sz="0" w:space="0" w:color="auto"/>
              </w:divBdr>
            </w:div>
          </w:divsChild>
        </w:div>
        <w:div w:id="1190216938">
          <w:marLeft w:val="0"/>
          <w:marRight w:val="0"/>
          <w:marTop w:val="0"/>
          <w:marBottom w:val="0"/>
          <w:divBdr>
            <w:top w:val="none" w:sz="0" w:space="0" w:color="auto"/>
            <w:left w:val="none" w:sz="0" w:space="0" w:color="auto"/>
            <w:bottom w:val="none" w:sz="0" w:space="0" w:color="auto"/>
            <w:right w:val="none" w:sz="0" w:space="0" w:color="auto"/>
          </w:divBdr>
          <w:divsChild>
            <w:div w:id="854809219">
              <w:marLeft w:val="0"/>
              <w:marRight w:val="0"/>
              <w:marTop w:val="0"/>
              <w:marBottom w:val="0"/>
              <w:divBdr>
                <w:top w:val="none" w:sz="0" w:space="0" w:color="auto"/>
                <w:left w:val="none" w:sz="0" w:space="0" w:color="auto"/>
                <w:bottom w:val="none" w:sz="0" w:space="0" w:color="auto"/>
                <w:right w:val="none" w:sz="0" w:space="0" w:color="auto"/>
              </w:divBdr>
            </w:div>
            <w:div w:id="6345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11423">
      <w:bodyDiv w:val="1"/>
      <w:marLeft w:val="0"/>
      <w:marRight w:val="0"/>
      <w:marTop w:val="0"/>
      <w:marBottom w:val="0"/>
      <w:divBdr>
        <w:top w:val="none" w:sz="0" w:space="0" w:color="auto"/>
        <w:left w:val="none" w:sz="0" w:space="0" w:color="auto"/>
        <w:bottom w:val="none" w:sz="0" w:space="0" w:color="auto"/>
        <w:right w:val="none" w:sz="0" w:space="0" w:color="auto"/>
      </w:divBdr>
    </w:div>
    <w:div w:id="1411079017">
      <w:bodyDiv w:val="1"/>
      <w:marLeft w:val="0"/>
      <w:marRight w:val="0"/>
      <w:marTop w:val="0"/>
      <w:marBottom w:val="0"/>
      <w:divBdr>
        <w:top w:val="none" w:sz="0" w:space="0" w:color="auto"/>
        <w:left w:val="none" w:sz="0" w:space="0" w:color="auto"/>
        <w:bottom w:val="none" w:sz="0" w:space="0" w:color="auto"/>
        <w:right w:val="none" w:sz="0" w:space="0" w:color="auto"/>
      </w:divBdr>
    </w:div>
    <w:div w:id="1413359362">
      <w:bodyDiv w:val="1"/>
      <w:marLeft w:val="0"/>
      <w:marRight w:val="0"/>
      <w:marTop w:val="0"/>
      <w:marBottom w:val="0"/>
      <w:divBdr>
        <w:top w:val="none" w:sz="0" w:space="0" w:color="auto"/>
        <w:left w:val="none" w:sz="0" w:space="0" w:color="auto"/>
        <w:bottom w:val="none" w:sz="0" w:space="0" w:color="auto"/>
        <w:right w:val="none" w:sz="0" w:space="0" w:color="auto"/>
      </w:divBdr>
    </w:div>
    <w:div w:id="1433668922">
      <w:bodyDiv w:val="1"/>
      <w:marLeft w:val="0"/>
      <w:marRight w:val="0"/>
      <w:marTop w:val="0"/>
      <w:marBottom w:val="0"/>
      <w:divBdr>
        <w:top w:val="none" w:sz="0" w:space="0" w:color="auto"/>
        <w:left w:val="none" w:sz="0" w:space="0" w:color="auto"/>
        <w:bottom w:val="none" w:sz="0" w:space="0" w:color="auto"/>
        <w:right w:val="none" w:sz="0" w:space="0" w:color="auto"/>
      </w:divBdr>
    </w:div>
    <w:div w:id="1443914798">
      <w:bodyDiv w:val="1"/>
      <w:marLeft w:val="0"/>
      <w:marRight w:val="0"/>
      <w:marTop w:val="0"/>
      <w:marBottom w:val="0"/>
      <w:divBdr>
        <w:top w:val="none" w:sz="0" w:space="0" w:color="auto"/>
        <w:left w:val="none" w:sz="0" w:space="0" w:color="auto"/>
        <w:bottom w:val="none" w:sz="0" w:space="0" w:color="auto"/>
        <w:right w:val="none" w:sz="0" w:space="0" w:color="auto"/>
      </w:divBdr>
    </w:div>
    <w:div w:id="1515150103">
      <w:bodyDiv w:val="1"/>
      <w:marLeft w:val="0"/>
      <w:marRight w:val="0"/>
      <w:marTop w:val="0"/>
      <w:marBottom w:val="0"/>
      <w:divBdr>
        <w:top w:val="none" w:sz="0" w:space="0" w:color="auto"/>
        <w:left w:val="none" w:sz="0" w:space="0" w:color="auto"/>
        <w:bottom w:val="none" w:sz="0" w:space="0" w:color="auto"/>
        <w:right w:val="none" w:sz="0" w:space="0" w:color="auto"/>
      </w:divBdr>
    </w:div>
    <w:div w:id="1630820910">
      <w:bodyDiv w:val="1"/>
      <w:marLeft w:val="0"/>
      <w:marRight w:val="0"/>
      <w:marTop w:val="0"/>
      <w:marBottom w:val="0"/>
      <w:divBdr>
        <w:top w:val="none" w:sz="0" w:space="0" w:color="auto"/>
        <w:left w:val="none" w:sz="0" w:space="0" w:color="auto"/>
        <w:bottom w:val="none" w:sz="0" w:space="0" w:color="auto"/>
        <w:right w:val="none" w:sz="0" w:space="0" w:color="auto"/>
      </w:divBdr>
    </w:div>
    <w:div w:id="1819103695">
      <w:bodyDiv w:val="1"/>
      <w:marLeft w:val="0"/>
      <w:marRight w:val="0"/>
      <w:marTop w:val="0"/>
      <w:marBottom w:val="0"/>
      <w:divBdr>
        <w:top w:val="none" w:sz="0" w:space="0" w:color="auto"/>
        <w:left w:val="none" w:sz="0" w:space="0" w:color="auto"/>
        <w:bottom w:val="none" w:sz="0" w:space="0" w:color="auto"/>
        <w:right w:val="none" w:sz="0" w:space="0" w:color="auto"/>
      </w:divBdr>
    </w:div>
    <w:div w:id="1970813697">
      <w:bodyDiv w:val="1"/>
      <w:marLeft w:val="0"/>
      <w:marRight w:val="0"/>
      <w:marTop w:val="0"/>
      <w:marBottom w:val="0"/>
      <w:divBdr>
        <w:top w:val="none" w:sz="0" w:space="0" w:color="auto"/>
        <w:left w:val="none" w:sz="0" w:space="0" w:color="auto"/>
        <w:bottom w:val="none" w:sz="0" w:space="0" w:color="auto"/>
        <w:right w:val="none" w:sz="0" w:space="0" w:color="auto"/>
      </w:divBdr>
    </w:div>
    <w:div w:id="206918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5477D2-B5DC-408D-95C7-49F61736F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1172</Words>
  <Characters>6685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Макет</vt:lpstr>
    </vt:vector>
  </TitlesOfParts>
  <Company>ИАТЭ НИЯУ МИФИ</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dc:title>
  <dc:creator>Борис Павлович</dc:creator>
  <cp:lastModifiedBy>Ольга Ананьева</cp:lastModifiedBy>
  <cp:revision>6</cp:revision>
  <cp:lastPrinted>2022-06-01T08:39:00Z</cp:lastPrinted>
  <dcterms:created xsi:type="dcterms:W3CDTF">2023-01-19T11:30:00Z</dcterms:created>
  <dcterms:modified xsi:type="dcterms:W3CDTF">2023-09-08T19:57:00Z</dcterms:modified>
</cp:coreProperties>
</file>